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4C277" w14:textId="3BDD6AB3"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779CFEF6" w14:textId="451E9A81" w:rsidR="00E714B9" w:rsidRDefault="00E714B9" w:rsidP="0088725C">
      <w:pPr>
        <w:jc w:val="center"/>
        <w:rPr>
          <w:b/>
          <w:sz w:val="28"/>
          <w:lang w:val="en-GB"/>
        </w:rPr>
      </w:pPr>
      <w:r>
        <w:rPr>
          <w:noProof/>
          <w:snapToGrid/>
        </w:rPr>
        <mc:AlternateContent>
          <mc:Choice Requires="wps">
            <w:drawing>
              <wp:anchor distT="0" distB="0" distL="114300" distR="114300" simplePos="0" relativeHeight="251657728" behindDoc="0" locked="0" layoutInCell="0" allowOverlap="1" wp14:anchorId="3C86739C" wp14:editId="4C40B822">
                <wp:simplePos x="0" y="0"/>
                <wp:positionH relativeFrom="column">
                  <wp:posOffset>-35676</wp:posOffset>
                </wp:positionH>
                <wp:positionV relativeFrom="paragraph">
                  <wp:posOffset>66213</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2B327"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5.2pt" to="465.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" o:allowincell="f" strokecolor="#d4d4d4" strokeweight="1.75pt">
                <v:shadow on="t" offset="0,-1pt"/>
              </v:line>
            </w:pict>
          </mc:Fallback>
        </mc:AlternateContent>
      </w:r>
    </w:p>
    <w:p w14:paraId="68051AE8" w14:textId="7B715032"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26E621A8" w14:textId="034472FB" w:rsidR="0088725C" w:rsidRDefault="00E23824" w:rsidP="0088725C">
      <w:pPr>
        <w:spacing w:after="240"/>
        <w:jc w:val="center"/>
        <w:rPr>
          <w:rStyle w:val="Strong"/>
          <w:szCs w:val="24"/>
          <w:lang w:val="en-GB"/>
        </w:rPr>
      </w:pPr>
      <w:r w:rsidRPr="00D91129">
        <w:rPr>
          <w:rStyle w:val="Strong"/>
          <w:szCs w:val="24"/>
          <w:lang w:val="en-GB"/>
        </w:rPr>
        <w:t>Contract title</w:t>
      </w:r>
      <w:r w:rsidR="00C9223E">
        <w:rPr>
          <w:rStyle w:val="Strong"/>
          <w:szCs w:val="24"/>
          <w:lang w:val="en-GB"/>
        </w:rPr>
        <w:t>:</w:t>
      </w:r>
      <w:r w:rsidR="00C9223E" w:rsidRPr="00C9223E">
        <w:rPr>
          <w:b/>
          <w:szCs w:val="24"/>
        </w:rPr>
        <w:t xml:space="preserve"> </w:t>
      </w:r>
      <w:r w:rsidR="00C9223E" w:rsidRPr="00562E0A">
        <w:rPr>
          <w:b/>
          <w:szCs w:val="24"/>
        </w:rPr>
        <w:t xml:space="preserve">INVITATION TO TENDER FOR </w:t>
      </w:r>
      <w:r w:rsidR="00C9223E" w:rsidRPr="001B41C0">
        <w:rPr>
          <w:b/>
          <w:szCs w:val="24"/>
        </w:rPr>
        <w:t xml:space="preserve">THE </w:t>
      </w:r>
      <w:bookmarkStart w:id="0" w:name="_Hlk95742845"/>
      <w:r w:rsidR="00C9223E">
        <w:rPr>
          <w:b/>
        </w:rPr>
        <w:t xml:space="preserve">SUPPLY AND DELIVERY OF FUEL FOR THE CONSTRUCTION OF </w:t>
      </w:r>
      <w:bookmarkEnd w:id="0"/>
      <w:r w:rsidR="00C9223E">
        <w:rPr>
          <w:b/>
        </w:rPr>
        <w:t xml:space="preserve">WATER FOR </w:t>
      </w:r>
      <w:r w:rsidR="00C9223E">
        <w:rPr>
          <w:b/>
          <w:bCs/>
        </w:rPr>
        <w:t>LIVESTOCK PRODUCTION FACILITIES</w:t>
      </w:r>
    </w:p>
    <w:p w14:paraId="65A5E8AB" w14:textId="1D0E4A4B" w:rsidR="00E23824" w:rsidRPr="00D91129" w:rsidRDefault="00D91129" w:rsidP="0088725C">
      <w:pPr>
        <w:spacing w:after="600"/>
        <w:jc w:val="center"/>
        <w:rPr>
          <w:rStyle w:val="Strong"/>
          <w:szCs w:val="24"/>
          <w:lang w:val="en-GB"/>
        </w:rPr>
      </w:pPr>
      <w:r w:rsidRPr="00D91129">
        <w:rPr>
          <w:rStyle w:val="Strong"/>
          <w:szCs w:val="24"/>
        </w:rPr>
        <w:t>Location – East Africa</w:t>
      </w:r>
      <w:r w:rsidRPr="00D91129">
        <w:rPr>
          <w:rStyle w:val="Emphasis"/>
          <w:szCs w:val="24"/>
        </w:rPr>
        <w:t>,</w:t>
      </w:r>
      <w:r w:rsidRPr="00D91129">
        <w:rPr>
          <w:rStyle w:val="Emphasis"/>
          <w:b/>
          <w:bCs/>
          <w:i w:val="0"/>
          <w:iCs/>
          <w:szCs w:val="24"/>
        </w:rPr>
        <w:t xml:space="preserve"> Uganda, Entebbe</w:t>
      </w:r>
    </w:p>
    <w:p w14:paraId="23061CC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3C8A42CD" w14:textId="09D4F01D" w:rsidR="00EA36E6" w:rsidRDefault="00C9223E" w:rsidP="00AF3DC9">
      <w:pPr>
        <w:pStyle w:val="Blockquote"/>
        <w:tabs>
          <w:tab w:val="left" w:pos="709"/>
        </w:tabs>
        <w:ind w:left="709"/>
        <w:rPr>
          <w:sz w:val="22"/>
          <w:szCs w:val="22"/>
          <w:lang w:val="en-GB"/>
        </w:rPr>
      </w:pPr>
      <w:r w:rsidRPr="00C5054D">
        <w:rPr>
          <w:sz w:val="22"/>
          <w:szCs w:val="22"/>
        </w:rPr>
        <w:t>MOBIP/SUPLS/2.6/2.6.2/T3SF</w:t>
      </w:r>
      <w:r w:rsidR="00293121">
        <w:rPr>
          <w:sz w:val="22"/>
          <w:szCs w:val="22"/>
          <w:lang w:val="en-GB"/>
        </w:rPr>
        <w:t xml:space="preserve"> </w:t>
      </w:r>
    </w:p>
    <w:p w14:paraId="1F3183C6"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4998F97A" w14:textId="70765149" w:rsidR="00E23824" w:rsidRPr="00C9223E" w:rsidRDefault="00D91129" w:rsidP="00AF3DC9">
      <w:pPr>
        <w:pStyle w:val="Blockquote"/>
        <w:tabs>
          <w:tab w:val="left" w:pos="709"/>
        </w:tabs>
        <w:ind w:left="709"/>
        <w:rPr>
          <w:sz w:val="22"/>
          <w:szCs w:val="22"/>
          <w:lang w:val="en-GB"/>
        </w:rPr>
      </w:pPr>
      <w:r w:rsidRPr="00C9223E">
        <w:rPr>
          <w:sz w:val="22"/>
          <w:szCs w:val="22"/>
          <w:lang w:val="en-GB"/>
        </w:rPr>
        <w:t xml:space="preserve">Local </w:t>
      </w:r>
      <w:r w:rsidR="00E23824" w:rsidRPr="00C9223E">
        <w:rPr>
          <w:sz w:val="22"/>
          <w:szCs w:val="22"/>
          <w:lang w:val="en-GB"/>
        </w:rPr>
        <w:t>Open</w:t>
      </w:r>
      <w:r w:rsidRPr="00C9223E">
        <w:rPr>
          <w:sz w:val="22"/>
          <w:szCs w:val="22"/>
          <w:lang w:val="en-GB"/>
        </w:rPr>
        <w:t xml:space="preserve"> Tender</w:t>
      </w:r>
    </w:p>
    <w:p w14:paraId="0CA7A02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15B7C20D" w14:textId="591E5403" w:rsidR="000E3C60" w:rsidRPr="00C66C83" w:rsidRDefault="00D91129" w:rsidP="000F28BC">
      <w:pPr>
        <w:pStyle w:val="PRAGHeading2"/>
        <w:numPr>
          <w:ilvl w:val="0"/>
          <w:numId w:val="0"/>
        </w:numPr>
        <w:ind w:left="644"/>
        <w:rPr>
          <w:lang w:val="en-GB"/>
        </w:rPr>
      </w:pPr>
      <w:r w:rsidRPr="00E46EB1">
        <w:rPr>
          <w:b/>
          <w:sz w:val="22"/>
          <w:szCs w:val="22"/>
          <w:lang w:val="en-GB"/>
        </w:rPr>
        <w:t>DEVELOPING A MARKET – ORIENTED AND ENVIRONMENTALLY SUSTAINABLE BEEF MEAT INDUSTRY IN UGANDA PROJECT (MOBIP)</w:t>
      </w:r>
    </w:p>
    <w:p w14:paraId="459C23F2"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121BCFBC" w14:textId="1E59C090" w:rsidR="00E23824" w:rsidRPr="003F1149" w:rsidRDefault="00D91129" w:rsidP="00AF3DC9">
      <w:pPr>
        <w:pStyle w:val="Blockquote"/>
        <w:tabs>
          <w:tab w:val="left" w:pos="709"/>
        </w:tabs>
        <w:ind w:left="709"/>
        <w:rPr>
          <w:sz w:val="22"/>
          <w:szCs w:val="22"/>
          <w:lang w:val="en-GB"/>
        </w:rPr>
      </w:pPr>
      <w:r w:rsidRPr="00E46EB1">
        <w:rPr>
          <w:b/>
          <w:sz w:val="22"/>
          <w:szCs w:val="22"/>
          <w:lang w:val="en-GB"/>
        </w:rPr>
        <w:t>11</w:t>
      </w:r>
      <w:r w:rsidRPr="00E46EB1">
        <w:rPr>
          <w:b/>
          <w:sz w:val="22"/>
          <w:szCs w:val="22"/>
          <w:vertAlign w:val="superscript"/>
          <w:lang w:val="en-GB"/>
        </w:rPr>
        <w:t>th</w:t>
      </w:r>
      <w:r w:rsidRPr="00E46EB1">
        <w:rPr>
          <w:b/>
          <w:sz w:val="22"/>
          <w:szCs w:val="22"/>
          <w:lang w:val="en-GB"/>
        </w:rPr>
        <w:t xml:space="preserve"> EDF</w:t>
      </w:r>
      <w:r>
        <w:rPr>
          <w:b/>
          <w:sz w:val="22"/>
          <w:szCs w:val="22"/>
          <w:lang w:val="en-GB"/>
        </w:rPr>
        <w:t>-FED/2016/037-994</w:t>
      </w:r>
    </w:p>
    <w:p w14:paraId="4FFD2A73"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79092DC8" w14:textId="6AA65809" w:rsidR="00A506DB" w:rsidRPr="00D91129" w:rsidRDefault="00D91129" w:rsidP="00AC2A69">
      <w:pPr>
        <w:tabs>
          <w:tab w:val="left" w:pos="1134"/>
        </w:tabs>
        <w:snapToGrid w:val="0"/>
        <w:spacing w:after="480"/>
        <w:ind w:left="709"/>
        <w:rPr>
          <w:rStyle w:val="Emphasis"/>
          <w:b/>
          <w:bCs/>
          <w:i w:val="0"/>
          <w:sz w:val="22"/>
          <w:szCs w:val="22"/>
          <w:lang w:val="en-GB"/>
        </w:rPr>
      </w:pPr>
      <w:r w:rsidRPr="00D91129">
        <w:rPr>
          <w:rStyle w:val="Emphasis"/>
          <w:b/>
          <w:bCs/>
          <w:i w:val="0"/>
          <w:sz w:val="22"/>
          <w:szCs w:val="22"/>
        </w:rPr>
        <w:t>Government of Uganda/Ministry of Agriculture, Animal Industry and Fisheries (MAAIF)</w:t>
      </w:r>
    </w:p>
    <w:p w14:paraId="524747CA" w14:textId="083A4723" w:rsidR="00BD6541" w:rsidRDefault="00BD6541" w:rsidP="00C65475">
      <w:pPr>
        <w:keepNext/>
        <w:keepLines/>
        <w:widowControl/>
        <w:tabs>
          <w:tab w:val="left" w:pos="1134"/>
        </w:tabs>
        <w:snapToGrid w:val="0"/>
        <w:ind w:left="709"/>
        <w:jc w:val="center"/>
        <w:rPr>
          <w:rStyle w:val="Strong"/>
          <w:sz w:val="28"/>
          <w:szCs w:val="28"/>
          <w:lang w:val="en-GB"/>
        </w:rPr>
      </w:pPr>
      <w:r>
        <w:rPr>
          <w:b/>
          <w:noProof/>
          <w:snapToGrid/>
          <w:sz w:val="28"/>
          <w:szCs w:val="28"/>
        </w:rPr>
        <mc:AlternateContent>
          <mc:Choice Requires="wps">
            <w:drawing>
              <wp:anchor distT="0" distB="0" distL="114300" distR="114300" simplePos="0" relativeHeight="251658752" behindDoc="0" locked="0" layoutInCell="0" allowOverlap="1" wp14:anchorId="0D0E0111" wp14:editId="627022A3">
                <wp:simplePos x="0" y="0"/>
                <wp:positionH relativeFrom="column">
                  <wp:posOffset>130349</wp:posOffset>
                </wp:positionH>
                <wp:positionV relativeFrom="paragraph">
                  <wp:posOffset>50086</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2ED69"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3.95pt" to="478.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" o:allowincell="f" strokecolor="#d4d4d4" strokeweight="1.75pt">
                <v:shadow on="t" offset="0,-1pt"/>
              </v:line>
            </w:pict>
          </mc:Fallback>
        </mc:AlternateContent>
      </w:r>
    </w:p>
    <w:p w14:paraId="702E498A" w14:textId="076895CB"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CA937DC" w14:textId="7DB8154C" w:rsidR="00BD6541" w:rsidRDefault="00BD6541" w:rsidP="00BD6541">
      <w:pPr>
        <w:numPr>
          <w:ilvl w:val="0"/>
          <w:numId w:val="35"/>
        </w:numPr>
        <w:tabs>
          <w:tab w:val="clear" w:pos="644"/>
          <w:tab w:val="num" w:pos="709"/>
        </w:tabs>
        <w:ind w:left="709" w:hanging="425"/>
        <w:outlineLvl w:val="0"/>
        <w:rPr>
          <w:rStyle w:val="Strong"/>
          <w:szCs w:val="24"/>
          <w:lang w:val="en-GB"/>
        </w:rPr>
      </w:pPr>
      <w:r>
        <w:rPr>
          <w:rStyle w:val="Strong"/>
          <w:szCs w:val="24"/>
          <w:lang w:val="en-GB"/>
        </w:rPr>
        <w:t>Nature of the contract;</w:t>
      </w:r>
    </w:p>
    <w:p w14:paraId="14307B20" w14:textId="42D0D621" w:rsidR="00BD6541" w:rsidRDefault="00BD6541" w:rsidP="00BD6541">
      <w:pPr>
        <w:keepNext/>
        <w:keepLines/>
        <w:widowControl/>
        <w:ind w:left="709"/>
        <w:outlineLvl w:val="0"/>
        <w:rPr>
          <w:rStyle w:val="Strong"/>
          <w:szCs w:val="24"/>
          <w:lang w:val="en-GB"/>
        </w:rPr>
      </w:pPr>
      <w:r w:rsidRPr="00921768">
        <w:rPr>
          <w:rStyle w:val="Strong"/>
          <w:b w:val="0"/>
          <w:bCs/>
          <w:szCs w:val="24"/>
          <w:lang w:val="en-GB"/>
        </w:rPr>
        <w:t>Unit price contract</w:t>
      </w:r>
    </w:p>
    <w:p w14:paraId="3AC824F3" w14:textId="4332A03E"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B3E54D2" w14:textId="5749B738" w:rsidR="00E23824" w:rsidRDefault="00C9223E" w:rsidP="00A506DB">
      <w:pPr>
        <w:pStyle w:val="Blockquote"/>
        <w:ind w:left="709"/>
        <w:rPr>
          <w:bCs/>
          <w:sz w:val="22"/>
          <w:lang w:val="en-GB"/>
        </w:rPr>
      </w:pPr>
      <w:r w:rsidRPr="00E46EB1">
        <w:t xml:space="preserve">The subject of the contract is the </w:t>
      </w:r>
      <w:r>
        <w:rPr>
          <w:bCs/>
          <w:sz w:val="22"/>
          <w:szCs w:val="22"/>
        </w:rPr>
        <w:t xml:space="preserve">Supply and delivery of fuel </w:t>
      </w:r>
      <w:r>
        <w:t>by</w:t>
      </w:r>
      <w:r w:rsidRPr="00F15814">
        <w:t xml:space="preserve"> </w:t>
      </w:r>
      <w:r w:rsidRPr="00E46EB1">
        <w:t xml:space="preserve">the Contractor </w:t>
      </w:r>
      <w:r w:rsidRPr="00A53F81">
        <w:rPr>
          <w:sz w:val="22"/>
          <w:szCs w:val="22"/>
        </w:rPr>
        <w:t xml:space="preserve">for the construction of </w:t>
      </w:r>
      <w:r w:rsidRPr="00A53F81">
        <w:rPr>
          <w:bCs/>
          <w:sz w:val="22"/>
          <w:szCs w:val="22"/>
        </w:rPr>
        <w:t>20,000</w:t>
      </w:r>
      <w:r w:rsidRPr="00A53F81">
        <w:t>m</w:t>
      </w:r>
      <w:r w:rsidRPr="00A53F81">
        <w:rPr>
          <w:vertAlign w:val="superscript"/>
        </w:rPr>
        <w:t xml:space="preserve">3 </w:t>
      </w:r>
      <w:r w:rsidRPr="00A53F81">
        <w:t>and 10,000m</w:t>
      </w:r>
      <w:r w:rsidRPr="00A53F81">
        <w:rPr>
          <w:vertAlign w:val="superscript"/>
        </w:rPr>
        <w:t xml:space="preserve">3 </w:t>
      </w:r>
      <w:r w:rsidRPr="00A53F81">
        <w:rPr>
          <w:sz w:val="22"/>
          <w:szCs w:val="22"/>
        </w:rPr>
        <w:t>valley</w:t>
      </w:r>
      <w:r w:rsidRPr="00FF0F47">
        <w:rPr>
          <w:sz w:val="22"/>
          <w:szCs w:val="22"/>
        </w:rPr>
        <w:t xml:space="preserve"> tanks (VTs) as per the description in item 7.</w:t>
      </w:r>
      <w:r>
        <w:rPr>
          <w:sz w:val="22"/>
          <w:szCs w:val="22"/>
        </w:rPr>
        <w:t xml:space="preserve"> </w:t>
      </w:r>
      <w:r w:rsidRPr="00FF0F47">
        <w:rPr>
          <w:sz w:val="22"/>
          <w:szCs w:val="22"/>
        </w:rPr>
        <w:t xml:space="preserve">The units of each item in relation to the construction of the </w:t>
      </w:r>
      <w:r w:rsidRPr="00A53F81">
        <w:rPr>
          <w:bCs/>
          <w:sz w:val="22"/>
          <w:szCs w:val="22"/>
        </w:rPr>
        <w:t>20,000</w:t>
      </w:r>
      <w:r w:rsidRPr="00A53F81">
        <w:t>m</w:t>
      </w:r>
      <w:r w:rsidRPr="00A53F81">
        <w:rPr>
          <w:vertAlign w:val="superscript"/>
        </w:rPr>
        <w:t xml:space="preserve">3 </w:t>
      </w:r>
      <w:r w:rsidRPr="00A53F81">
        <w:t>and 10,000m</w:t>
      </w:r>
      <w:r w:rsidRPr="00A53F81">
        <w:rPr>
          <w:vertAlign w:val="superscript"/>
        </w:rPr>
        <w:t xml:space="preserve">3 </w:t>
      </w:r>
      <w:r w:rsidRPr="00FF0F47">
        <w:rPr>
          <w:sz w:val="22"/>
          <w:szCs w:val="22"/>
        </w:rPr>
        <w:t>VTs is indicated in the table below</w:t>
      </w:r>
      <w:r>
        <w:rPr>
          <w:sz w:val="22"/>
          <w:szCs w:val="22"/>
        </w:rPr>
        <w:t xml:space="preserve">. </w:t>
      </w:r>
      <w:r w:rsidRPr="00FF0F47">
        <w:rPr>
          <w:sz w:val="22"/>
          <w:szCs w:val="22"/>
        </w:rPr>
        <w:t xml:space="preserve">These will be delivered in regard to the districts and VT sizes within each </w:t>
      </w:r>
      <w:r>
        <w:rPr>
          <w:sz w:val="22"/>
          <w:szCs w:val="22"/>
        </w:rPr>
        <w:t>cluster</w:t>
      </w:r>
      <w:r w:rsidRPr="00FF0F47">
        <w:rPr>
          <w:sz w:val="22"/>
          <w:szCs w:val="22"/>
        </w:rPr>
        <w:t xml:space="preserve"> with the total delivery covering all construction needs </w:t>
      </w:r>
      <w:r>
        <w:rPr>
          <w:sz w:val="22"/>
          <w:szCs w:val="22"/>
        </w:rPr>
        <w:t>for the VT sites listed in section 7.1 is</w:t>
      </w:r>
      <w:r>
        <w:rPr>
          <w:bCs/>
          <w:sz w:val="22"/>
          <w:szCs w:val="22"/>
        </w:rPr>
        <w:t xml:space="preserve"> 136,080 </w:t>
      </w:r>
      <w:r w:rsidRPr="00993952">
        <w:rPr>
          <w:sz w:val="22"/>
          <w:szCs w:val="22"/>
        </w:rPr>
        <w:t>Liters</w:t>
      </w:r>
      <w:r w:rsidRPr="00993952">
        <w:rPr>
          <w:bCs/>
          <w:sz w:val="22"/>
          <w:lang w:val="en-GB"/>
        </w:rPr>
        <w:t xml:space="preserve"> </w:t>
      </w:r>
      <w:r>
        <w:rPr>
          <w:bCs/>
          <w:sz w:val="22"/>
          <w:lang w:val="en-GB"/>
        </w:rPr>
        <w:t xml:space="preserve">of </w:t>
      </w:r>
      <w:r w:rsidRPr="00993952">
        <w:rPr>
          <w:bCs/>
          <w:sz w:val="22"/>
          <w:lang w:val="en-GB"/>
        </w:rPr>
        <w:t xml:space="preserve">Diesel AGO </w:t>
      </w:r>
      <w:r>
        <w:rPr>
          <w:bCs/>
          <w:sz w:val="22"/>
          <w:lang w:val="en-GB"/>
        </w:rPr>
        <w:t xml:space="preserve">and </w:t>
      </w:r>
      <w:r>
        <w:rPr>
          <w:bCs/>
          <w:sz w:val="22"/>
          <w:szCs w:val="22"/>
        </w:rPr>
        <w:t xml:space="preserve">13,680 </w:t>
      </w:r>
      <w:r w:rsidRPr="00993952">
        <w:rPr>
          <w:sz w:val="22"/>
          <w:szCs w:val="22"/>
        </w:rPr>
        <w:t>Liters</w:t>
      </w:r>
      <w:r w:rsidRPr="00993952">
        <w:rPr>
          <w:bCs/>
          <w:sz w:val="22"/>
          <w:lang w:val="en-GB"/>
        </w:rPr>
        <w:t xml:space="preserve"> of Petrol PMS</w:t>
      </w:r>
      <w:r>
        <w:rPr>
          <w:bCs/>
          <w:sz w:val="22"/>
          <w:lang w:val="en-GB"/>
        </w:rPr>
        <w:t>.</w:t>
      </w:r>
    </w:p>
    <w:tbl>
      <w:tblPr>
        <w:tblStyle w:val="TableGrid"/>
        <w:tblW w:w="8280" w:type="dxa"/>
        <w:tblInd w:w="445" w:type="dxa"/>
        <w:tblLook w:val="04A0" w:firstRow="1" w:lastRow="0" w:firstColumn="1" w:lastColumn="0" w:noHBand="0" w:noVBand="1"/>
      </w:tblPr>
      <w:tblGrid>
        <w:gridCol w:w="540"/>
        <w:gridCol w:w="4770"/>
        <w:gridCol w:w="1530"/>
        <w:gridCol w:w="1440"/>
      </w:tblGrid>
      <w:tr w:rsidR="00C9223E" w:rsidRPr="00AB1802" w14:paraId="17F70F34" w14:textId="77777777" w:rsidTr="00057F26">
        <w:tc>
          <w:tcPr>
            <w:tcW w:w="540" w:type="dxa"/>
          </w:tcPr>
          <w:p w14:paraId="544D5ABE" w14:textId="77777777" w:rsidR="00C9223E" w:rsidRPr="00AB1802" w:rsidRDefault="00C9223E" w:rsidP="00057F26">
            <w:pPr>
              <w:pStyle w:val="ListParagraph"/>
              <w:ind w:left="0"/>
              <w:jc w:val="center"/>
              <w:rPr>
                <w:rFonts w:ascii="Times New Roman" w:hAnsi="Times New Roman"/>
                <w:b/>
              </w:rPr>
            </w:pPr>
            <w:r>
              <w:rPr>
                <w:rFonts w:ascii="Times New Roman" w:hAnsi="Times New Roman"/>
                <w:b/>
              </w:rPr>
              <w:t>No.</w:t>
            </w:r>
          </w:p>
        </w:tc>
        <w:tc>
          <w:tcPr>
            <w:tcW w:w="4770" w:type="dxa"/>
          </w:tcPr>
          <w:p w14:paraId="369F1F9D" w14:textId="77777777" w:rsidR="00C9223E" w:rsidRPr="00AB1802" w:rsidRDefault="00C9223E" w:rsidP="00057F26">
            <w:pPr>
              <w:pStyle w:val="ListParagraph"/>
              <w:ind w:left="0"/>
              <w:jc w:val="center"/>
              <w:rPr>
                <w:rFonts w:ascii="Times New Roman" w:hAnsi="Times New Roman"/>
                <w:b/>
              </w:rPr>
            </w:pPr>
            <w:r w:rsidRPr="00AB1802">
              <w:rPr>
                <w:rFonts w:ascii="Times New Roman" w:hAnsi="Times New Roman"/>
                <w:b/>
              </w:rPr>
              <w:t>Description</w:t>
            </w:r>
          </w:p>
        </w:tc>
        <w:tc>
          <w:tcPr>
            <w:tcW w:w="1530" w:type="dxa"/>
          </w:tcPr>
          <w:p w14:paraId="118C95CA" w14:textId="77777777" w:rsidR="00C9223E" w:rsidRDefault="00C9223E" w:rsidP="00057F26">
            <w:pPr>
              <w:pStyle w:val="ListParagraph"/>
              <w:ind w:left="0"/>
              <w:jc w:val="center"/>
              <w:rPr>
                <w:rFonts w:ascii="Times New Roman" w:hAnsi="Times New Roman"/>
                <w:b/>
              </w:rPr>
            </w:pPr>
            <w:r w:rsidRPr="00AB1802">
              <w:rPr>
                <w:rFonts w:ascii="Times New Roman" w:hAnsi="Times New Roman"/>
                <w:b/>
              </w:rPr>
              <w:t>Qty</w:t>
            </w:r>
            <w:r>
              <w:rPr>
                <w:rFonts w:ascii="Times New Roman" w:hAnsi="Times New Roman"/>
                <w:b/>
              </w:rPr>
              <w:t xml:space="preserve"> of </w:t>
            </w:r>
          </w:p>
          <w:p w14:paraId="595B325C" w14:textId="77777777" w:rsidR="00C9223E" w:rsidRPr="00AB1802" w:rsidRDefault="00C9223E" w:rsidP="00057F26">
            <w:pPr>
              <w:pStyle w:val="ListParagraph"/>
              <w:ind w:left="0"/>
              <w:jc w:val="center"/>
              <w:rPr>
                <w:rFonts w:ascii="Times New Roman" w:hAnsi="Times New Roman"/>
                <w:b/>
              </w:rPr>
            </w:pPr>
            <w:r>
              <w:rPr>
                <w:rFonts w:ascii="Times New Roman" w:hAnsi="Times New Roman"/>
                <w:b/>
              </w:rPr>
              <w:t>Diesel AGO</w:t>
            </w:r>
          </w:p>
        </w:tc>
        <w:tc>
          <w:tcPr>
            <w:tcW w:w="1440" w:type="dxa"/>
          </w:tcPr>
          <w:p w14:paraId="1AA7D44F" w14:textId="77777777" w:rsidR="00C9223E" w:rsidRDefault="00C9223E" w:rsidP="00057F26">
            <w:pPr>
              <w:pStyle w:val="ListParagraph"/>
              <w:ind w:left="0"/>
              <w:jc w:val="center"/>
              <w:rPr>
                <w:rFonts w:ascii="Times New Roman" w:hAnsi="Times New Roman"/>
                <w:b/>
              </w:rPr>
            </w:pPr>
            <w:r w:rsidRPr="00AB1802">
              <w:rPr>
                <w:rFonts w:ascii="Times New Roman" w:hAnsi="Times New Roman"/>
                <w:b/>
              </w:rPr>
              <w:t>Qty</w:t>
            </w:r>
            <w:r>
              <w:rPr>
                <w:rFonts w:ascii="Times New Roman" w:hAnsi="Times New Roman"/>
                <w:b/>
              </w:rPr>
              <w:t xml:space="preserve"> of </w:t>
            </w:r>
          </w:p>
          <w:p w14:paraId="338888DB" w14:textId="77777777" w:rsidR="00C9223E" w:rsidRPr="00AB1802" w:rsidRDefault="00C9223E" w:rsidP="00057F26">
            <w:pPr>
              <w:pStyle w:val="ListParagraph"/>
              <w:ind w:left="0"/>
              <w:jc w:val="center"/>
              <w:rPr>
                <w:rFonts w:ascii="Times New Roman" w:hAnsi="Times New Roman"/>
                <w:b/>
              </w:rPr>
            </w:pPr>
            <w:r>
              <w:rPr>
                <w:rFonts w:ascii="Times New Roman" w:hAnsi="Times New Roman"/>
                <w:b/>
              </w:rPr>
              <w:t xml:space="preserve">Petrol PMS </w:t>
            </w:r>
          </w:p>
        </w:tc>
      </w:tr>
      <w:tr w:rsidR="00C9223E" w:rsidRPr="00AB1802" w14:paraId="34644273" w14:textId="77777777" w:rsidTr="00057F26">
        <w:tc>
          <w:tcPr>
            <w:tcW w:w="540" w:type="dxa"/>
            <w:tcBorders>
              <w:top w:val="single" w:sz="6" w:space="0" w:color="auto"/>
              <w:left w:val="single" w:sz="6" w:space="0" w:color="auto"/>
              <w:bottom w:val="single" w:sz="6" w:space="0" w:color="auto"/>
              <w:right w:val="single" w:sz="6" w:space="0" w:color="auto"/>
            </w:tcBorders>
          </w:tcPr>
          <w:p w14:paraId="7C0F08F7" w14:textId="77777777" w:rsidR="00C9223E" w:rsidRPr="00921768" w:rsidRDefault="00C9223E" w:rsidP="00057F26">
            <w:pPr>
              <w:spacing w:before="0" w:after="0"/>
              <w:jc w:val="center"/>
              <w:rPr>
                <w:sz w:val="22"/>
                <w:szCs w:val="22"/>
              </w:rPr>
            </w:pPr>
            <w:r w:rsidRPr="00921768">
              <w:t>1</w:t>
            </w:r>
          </w:p>
        </w:tc>
        <w:tc>
          <w:tcPr>
            <w:tcW w:w="4770" w:type="dxa"/>
            <w:tcBorders>
              <w:top w:val="single" w:sz="6" w:space="0" w:color="auto"/>
              <w:left w:val="single" w:sz="6" w:space="0" w:color="auto"/>
              <w:bottom w:val="single" w:sz="6" w:space="0" w:color="auto"/>
              <w:right w:val="single" w:sz="6" w:space="0" w:color="auto"/>
            </w:tcBorders>
          </w:tcPr>
          <w:p w14:paraId="67D7EC15" w14:textId="77777777" w:rsidR="00C9223E" w:rsidRPr="00AB1802" w:rsidRDefault="00C9223E" w:rsidP="00057F26">
            <w:pPr>
              <w:shd w:val="clear" w:color="auto" w:fill="FFFFFF"/>
              <w:outlineLvl w:val="0"/>
              <w:rPr>
                <w:bCs/>
                <w:color w:val="222222"/>
                <w:kern w:val="36"/>
                <w:sz w:val="22"/>
                <w:szCs w:val="22"/>
              </w:rPr>
            </w:pPr>
            <w:r>
              <w:rPr>
                <w:bCs/>
                <w:sz w:val="22"/>
                <w:szCs w:val="22"/>
              </w:rPr>
              <w:t xml:space="preserve">Supply and delivery of fuel for the construction of </w:t>
            </w:r>
            <w:r w:rsidRPr="00A53F81">
              <w:rPr>
                <w:bCs/>
                <w:sz w:val="22"/>
                <w:szCs w:val="22"/>
              </w:rPr>
              <w:t>20,000</w:t>
            </w:r>
            <w:r w:rsidRPr="00A53F81">
              <w:t>m</w:t>
            </w:r>
            <w:r w:rsidRPr="00A53F81">
              <w:rPr>
                <w:vertAlign w:val="superscript"/>
              </w:rPr>
              <w:t xml:space="preserve">3 </w:t>
            </w:r>
            <w:r w:rsidRPr="00A53F81">
              <w:t>and 10,000m</w:t>
            </w:r>
            <w:r w:rsidRPr="00A53F81">
              <w:rPr>
                <w:vertAlign w:val="superscript"/>
              </w:rPr>
              <w:t xml:space="preserve">3 </w:t>
            </w:r>
            <w:r w:rsidRPr="00A53F81">
              <w:rPr>
                <w:sz w:val="22"/>
                <w:szCs w:val="22"/>
              </w:rPr>
              <w:t>valley</w:t>
            </w:r>
            <w:r w:rsidRPr="00FF0F47">
              <w:rPr>
                <w:sz w:val="22"/>
                <w:szCs w:val="22"/>
              </w:rPr>
              <w:t xml:space="preserve"> tanks</w:t>
            </w:r>
            <w:r>
              <w:rPr>
                <w:sz w:val="22"/>
                <w:szCs w:val="22"/>
              </w:rPr>
              <w:t xml:space="preserve"> in </w:t>
            </w:r>
            <w:r w:rsidRPr="00FF0F47">
              <w:rPr>
                <w:sz w:val="22"/>
                <w:szCs w:val="22"/>
              </w:rPr>
              <w:t>regard to the districts and VT sizes</w:t>
            </w:r>
            <w:r>
              <w:rPr>
                <w:sz w:val="22"/>
                <w:szCs w:val="22"/>
              </w:rPr>
              <w:t>.</w:t>
            </w:r>
          </w:p>
        </w:tc>
        <w:tc>
          <w:tcPr>
            <w:tcW w:w="1530" w:type="dxa"/>
            <w:tcBorders>
              <w:top w:val="single" w:sz="6" w:space="0" w:color="auto"/>
              <w:left w:val="single" w:sz="6" w:space="0" w:color="auto"/>
              <w:bottom w:val="single" w:sz="6" w:space="0" w:color="auto"/>
              <w:right w:val="single" w:sz="6" w:space="0" w:color="auto"/>
            </w:tcBorders>
          </w:tcPr>
          <w:p w14:paraId="6188C150" w14:textId="77777777" w:rsidR="00C9223E" w:rsidRDefault="00C9223E" w:rsidP="00057F26">
            <w:pPr>
              <w:spacing w:before="0" w:after="0"/>
              <w:jc w:val="center"/>
              <w:rPr>
                <w:sz w:val="22"/>
                <w:szCs w:val="22"/>
              </w:rPr>
            </w:pPr>
          </w:p>
          <w:p w14:paraId="566CF22D" w14:textId="77777777" w:rsidR="00C9223E" w:rsidRDefault="00C9223E" w:rsidP="00057F26">
            <w:pPr>
              <w:spacing w:before="0" w:after="0"/>
              <w:jc w:val="center"/>
              <w:rPr>
                <w:sz w:val="22"/>
                <w:szCs w:val="22"/>
              </w:rPr>
            </w:pPr>
            <w:r>
              <w:rPr>
                <w:sz w:val="22"/>
                <w:szCs w:val="22"/>
              </w:rPr>
              <w:t xml:space="preserve">136,080 </w:t>
            </w:r>
            <w:proofErr w:type="spellStart"/>
            <w:r>
              <w:rPr>
                <w:sz w:val="22"/>
                <w:szCs w:val="22"/>
              </w:rPr>
              <w:t>Ltrs</w:t>
            </w:r>
            <w:proofErr w:type="spellEnd"/>
          </w:p>
        </w:tc>
        <w:tc>
          <w:tcPr>
            <w:tcW w:w="1440" w:type="dxa"/>
            <w:tcBorders>
              <w:top w:val="single" w:sz="6" w:space="0" w:color="auto"/>
              <w:left w:val="single" w:sz="6" w:space="0" w:color="auto"/>
              <w:bottom w:val="single" w:sz="6" w:space="0" w:color="auto"/>
              <w:right w:val="single" w:sz="6" w:space="0" w:color="auto"/>
            </w:tcBorders>
          </w:tcPr>
          <w:p w14:paraId="2C939991" w14:textId="77777777" w:rsidR="00C9223E" w:rsidRDefault="00C9223E" w:rsidP="00057F26">
            <w:pPr>
              <w:spacing w:before="0" w:after="0"/>
              <w:jc w:val="center"/>
              <w:rPr>
                <w:sz w:val="22"/>
                <w:szCs w:val="22"/>
              </w:rPr>
            </w:pPr>
          </w:p>
          <w:p w14:paraId="357714C3" w14:textId="77777777" w:rsidR="00C9223E" w:rsidRPr="00AB1802" w:rsidRDefault="00C9223E" w:rsidP="00057F26">
            <w:pPr>
              <w:spacing w:before="0" w:after="0"/>
              <w:jc w:val="center"/>
              <w:rPr>
                <w:sz w:val="22"/>
                <w:szCs w:val="22"/>
              </w:rPr>
            </w:pPr>
            <w:r>
              <w:rPr>
                <w:sz w:val="22"/>
                <w:szCs w:val="22"/>
              </w:rPr>
              <w:t xml:space="preserve">13,680 </w:t>
            </w:r>
            <w:proofErr w:type="spellStart"/>
            <w:r>
              <w:rPr>
                <w:sz w:val="22"/>
                <w:szCs w:val="22"/>
              </w:rPr>
              <w:t>Ltrs</w:t>
            </w:r>
            <w:proofErr w:type="spellEnd"/>
          </w:p>
        </w:tc>
      </w:tr>
    </w:tbl>
    <w:p w14:paraId="5A641D9C" w14:textId="77777777" w:rsidR="0019179D" w:rsidRDefault="0019179D" w:rsidP="0019179D">
      <w:pPr>
        <w:ind w:firstLine="360"/>
        <w:jc w:val="both"/>
        <w:rPr>
          <w:b/>
          <w:sz w:val="22"/>
          <w:szCs w:val="22"/>
          <w:u w:val="single"/>
        </w:rPr>
      </w:pPr>
    </w:p>
    <w:p w14:paraId="214B5E2E" w14:textId="1C60AA92" w:rsidR="0019179D" w:rsidRPr="0019179D" w:rsidRDefault="0019179D" w:rsidP="0019179D">
      <w:pPr>
        <w:keepNext/>
        <w:widowControl/>
        <w:ind w:firstLine="360"/>
        <w:jc w:val="both"/>
        <w:rPr>
          <w:b/>
          <w:sz w:val="22"/>
          <w:szCs w:val="22"/>
          <w:u w:val="single"/>
        </w:rPr>
      </w:pPr>
      <w:r w:rsidRPr="0019179D">
        <w:rPr>
          <w:b/>
          <w:sz w:val="22"/>
          <w:szCs w:val="22"/>
        </w:rPr>
        <w:lastRenderedPageBreak/>
        <w:t xml:space="preserve">7.1 </w:t>
      </w:r>
      <w:r w:rsidRPr="0019179D">
        <w:rPr>
          <w:b/>
          <w:sz w:val="22"/>
          <w:szCs w:val="22"/>
          <w:u w:val="single"/>
        </w:rPr>
        <w:t xml:space="preserve">Valley Tanks for Construction/Rehabilitation by MOBIP (Provision List) </w:t>
      </w:r>
    </w:p>
    <w:p w14:paraId="6368C60D"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Luwero (Natyaaba VT. 20,000m</w:t>
      </w:r>
      <w:r w:rsidRPr="0019179D">
        <w:rPr>
          <w:rFonts w:ascii="Times New Roman" w:hAnsi="Times New Roman"/>
          <w:vertAlign w:val="superscript"/>
        </w:rPr>
        <w:t>3</w:t>
      </w:r>
      <w:r w:rsidRPr="0019179D">
        <w:rPr>
          <w:rFonts w:ascii="Times New Roman" w:hAnsi="Times New Roman"/>
        </w:rPr>
        <w:t xml:space="preserve">), </w:t>
      </w:r>
    </w:p>
    <w:p w14:paraId="4582DB88"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Mityana (Mpongo VT 20,000m</w:t>
      </w:r>
      <w:r w:rsidRPr="0019179D">
        <w:rPr>
          <w:rFonts w:ascii="Times New Roman" w:hAnsi="Times New Roman"/>
          <w:vertAlign w:val="superscript"/>
        </w:rPr>
        <w:t>3</w:t>
      </w:r>
      <w:r w:rsidRPr="0019179D">
        <w:rPr>
          <w:rFonts w:ascii="Times New Roman" w:hAnsi="Times New Roman"/>
        </w:rPr>
        <w:t xml:space="preserve">) </w:t>
      </w:r>
    </w:p>
    <w:p w14:paraId="482CBF15"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Nakasongola (KalungiVT 10,000m</w:t>
      </w:r>
      <w:r w:rsidRPr="0019179D">
        <w:rPr>
          <w:rFonts w:ascii="Times New Roman" w:hAnsi="Times New Roman"/>
          <w:vertAlign w:val="superscript"/>
        </w:rPr>
        <w:t>3</w:t>
      </w:r>
      <w:r w:rsidRPr="0019179D">
        <w:rPr>
          <w:rFonts w:ascii="Times New Roman" w:hAnsi="Times New Roman"/>
        </w:rPr>
        <w:t xml:space="preserve">), </w:t>
      </w:r>
    </w:p>
    <w:p w14:paraId="77AB57D3"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bCs/>
        </w:rPr>
      </w:pPr>
      <w:r w:rsidRPr="0019179D">
        <w:rPr>
          <w:rFonts w:ascii="Times New Roman" w:hAnsi="Times New Roman"/>
        </w:rPr>
        <w:t>Kiboga (Kateega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bCs/>
        </w:rPr>
        <w:t xml:space="preserve"> </w:t>
      </w:r>
    </w:p>
    <w:p w14:paraId="035539A2"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Kiruhura (Rwendama VT 20,000m</w:t>
      </w:r>
      <w:r w:rsidRPr="0019179D">
        <w:rPr>
          <w:rFonts w:ascii="Times New Roman" w:hAnsi="Times New Roman"/>
          <w:vertAlign w:val="superscript"/>
        </w:rPr>
        <w:t>3</w:t>
      </w:r>
      <w:r w:rsidRPr="0019179D">
        <w:rPr>
          <w:rFonts w:ascii="Times New Roman" w:hAnsi="Times New Roman"/>
        </w:rPr>
        <w:t xml:space="preserve">), </w:t>
      </w:r>
    </w:p>
    <w:p w14:paraId="7790B89E"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Masaka (Kasange VT 20,000m</w:t>
      </w:r>
      <w:r w:rsidRPr="0019179D">
        <w:rPr>
          <w:rFonts w:ascii="Times New Roman" w:hAnsi="Times New Roman"/>
          <w:vertAlign w:val="superscript"/>
        </w:rPr>
        <w:t>3</w:t>
      </w:r>
      <w:r w:rsidRPr="0019179D">
        <w:rPr>
          <w:rFonts w:ascii="Times New Roman" w:hAnsi="Times New Roman"/>
        </w:rPr>
        <w:t xml:space="preserve">), </w:t>
      </w:r>
    </w:p>
    <w:p w14:paraId="06076B28"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Kyotera (Kabano VT 20,000m</w:t>
      </w:r>
      <w:r w:rsidRPr="0019179D">
        <w:rPr>
          <w:rFonts w:ascii="Times New Roman" w:hAnsi="Times New Roman"/>
          <w:vertAlign w:val="superscript"/>
        </w:rPr>
        <w:t>3</w:t>
      </w:r>
      <w:r w:rsidRPr="0019179D">
        <w:rPr>
          <w:rFonts w:ascii="Times New Roman" w:hAnsi="Times New Roman"/>
        </w:rPr>
        <w:t xml:space="preserve">) </w:t>
      </w:r>
    </w:p>
    <w:p w14:paraId="65A69B58"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b/>
          <w:u w:val="single"/>
        </w:rPr>
      </w:pPr>
      <w:r w:rsidRPr="0019179D">
        <w:rPr>
          <w:rFonts w:ascii="Times New Roman" w:hAnsi="Times New Roman"/>
        </w:rPr>
        <w:t>Mbarara (Nombe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vertAlign w:val="superscript"/>
        </w:rPr>
        <w:t xml:space="preserve"> </w:t>
      </w:r>
    </w:p>
    <w:p w14:paraId="43A2798D"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Kiryandongo (Kente VT 10,000m</w:t>
      </w:r>
      <w:r w:rsidRPr="0019179D">
        <w:rPr>
          <w:rFonts w:ascii="Times New Roman" w:hAnsi="Times New Roman"/>
          <w:vertAlign w:val="superscript"/>
        </w:rPr>
        <w:t>3</w:t>
      </w:r>
      <w:r w:rsidRPr="0019179D">
        <w:rPr>
          <w:rFonts w:ascii="Times New Roman" w:hAnsi="Times New Roman"/>
        </w:rPr>
        <w:t xml:space="preserve">) </w:t>
      </w:r>
    </w:p>
    <w:p w14:paraId="4B1DF65B"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Masindi (Myeeba VT 10,000m</w:t>
      </w:r>
      <w:r w:rsidRPr="0019179D">
        <w:rPr>
          <w:rFonts w:ascii="Times New Roman" w:hAnsi="Times New Roman"/>
          <w:vertAlign w:val="superscript"/>
        </w:rPr>
        <w:t>3</w:t>
      </w:r>
      <w:r w:rsidRPr="0019179D">
        <w:rPr>
          <w:rFonts w:ascii="Times New Roman" w:hAnsi="Times New Roman"/>
        </w:rPr>
        <w:t xml:space="preserve">) and </w:t>
      </w:r>
    </w:p>
    <w:p w14:paraId="5780DC9F"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Lyantonde (Kanyogoga VT 10,000m</w:t>
      </w:r>
      <w:r w:rsidRPr="0019179D">
        <w:rPr>
          <w:rFonts w:ascii="Times New Roman" w:hAnsi="Times New Roman"/>
          <w:vertAlign w:val="superscript"/>
        </w:rPr>
        <w:t>3</w:t>
      </w:r>
      <w:r w:rsidRPr="0019179D">
        <w:rPr>
          <w:rFonts w:ascii="Times New Roman" w:hAnsi="Times New Roman"/>
        </w:rPr>
        <w:t>).</w:t>
      </w:r>
    </w:p>
    <w:p w14:paraId="059C9842" w14:textId="77777777" w:rsidR="0019179D" w:rsidRPr="0019179D" w:rsidRDefault="0019179D" w:rsidP="0019179D">
      <w:pPr>
        <w:pStyle w:val="NoSpacing"/>
        <w:keepNext/>
        <w:widowControl/>
        <w:numPr>
          <w:ilvl w:val="0"/>
          <w:numId w:val="47"/>
        </w:numPr>
        <w:jc w:val="both"/>
        <w:rPr>
          <w:sz w:val="22"/>
          <w:szCs w:val="22"/>
        </w:rPr>
      </w:pPr>
      <w:r w:rsidRPr="0019179D">
        <w:rPr>
          <w:sz w:val="22"/>
          <w:szCs w:val="22"/>
        </w:rPr>
        <w:t>Butambala (Katabira VT 10,000m</w:t>
      </w:r>
      <w:r w:rsidRPr="0019179D">
        <w:rPr>
          <w:sz w:val="22"/>
          <w:szCs w:val="22"/>
          <w:vertAlign w:val="superscript"/>
        </w:rPr>
        <w:t>3</w:t>
      </w:r>
      <w:r w:rsidRPr="0019179D">
        <w:rPr>
          <w:sz w:val="22"/>
          <w:szCs w:val="22"/>
        </w:rPr>
        <w:t xml:space="preserve">), </w:t>
      </w:r>
    </w:p>
    <w:p w14:paraId="6389BCF1" w14:textId="77777777" w:rsidR="0019179D" w:rsidRP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Isingiro (Ntenga VT 20,000m</w:t>
      </w:r>
      <w:r w:rsidRPr="0019179D">
        <w:rPr>
          <w:rFonts w:ascii="Times New Roman" w:hAnsi="Times New Roman"/>
          <w:vertAlign w:val="superscript"/>
        </w:rPr>
        <w:t>3</w:t>
      </w:r>
      <w:r w:rsidRPr="0019179D">
        <w:rPr>
          <w:rFonts w:ascii="Times New Roman" w:hAnsi="Times New Roman"/>
        </w:rPr>
        <w:t xml:space="preserve">) </w:t>
      </w:r>
    </w:p>
    <w:p w14:paraId="0EB671AC" w14:textId="77777777" w:rsidR="0019179D"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Sembabule (Lwera VT 20,000m</w:t>
      </w:r>
      <w:r w:rsidRPr="0019179D">
        <w:rPr>
          <w:rFonts w:ascii="Times New Roman" w:hAnsi="Times New Roman"/>
          <w:vertAlign w:val="superscript"/>
        </w:rPr>
        <w:t>3</w:t>
      </w:r>
      <w:r w:rsidRPr="0019179D">
        <w:rPr>
          <w:rFonts w:ascii="Times New Roman" w:hAnsi="Times New Roman"/>
        </w:rPr>
        <w:t xml:space="preserve">) </w:t>
      </w:r>
    </w:p>
    <w:p w14:paraId="4206BC41" w14:textId="205E9CB0" w:rsidR="00C9223E" w:rsidRDefault="0019179D" w:rsidP="0019179D">
      <w:pPr>
        <w:pStyle w:val="ListParagraph"/>
        <w:keepNext/>
        <w:numPr>
          <w:ilvl w:val="0"/>
          <w:numId w:val="47"/>
        </w:numPr>
        <w:spacing w:before="100" w:after="100"/>
        <w:contextualSpacing/>
        <w:jc w:val="both"/>
        <w:rPr>
          <w:rFonts w:ascii="Times New Roman" w:hAnsi="Times New Roman"/>
        </w:rPr>
      </w:pPr>
      <w:r w:rsidRPr="0019179D">
        <w:rPr>
          <w:rFonts w:ascii="Times New Roman" w:hAnsi="Times New Roman"/>
        </w:rPr>
        <w:t>Kakumiro (Rwamadongo VT 20,000m</w:t>
      </w:r>
      <w:r w:rsidRPr="0019179D">
        <w:rPr>
          <w:rFonts w:ascii="Times New Roman" w:hAnsi="Times New Roman"/>
          <w:vertAlign w:val="superscript"/>
        </w:rPr>
        <w:t>3</w:t>
      </w:r>
      <w:r w:rsidRPr="0019179D">
        <w:rPr>
          <w:rFonts w:ascii="Times New Roman" w:hAnsi="Times New Roman"/>
        </w:rPr>
        <w:t>)</w:t>
      </w:r>
    </w:p>
    <w:p w14:paraId="68ADC182" w14:textId="3FAEDE3C" w:rsidR="008064EE" w:rsidRDefault="008064EE" w:rsidP="008064EE">
      <w:pPr>
        <w:keepNext/>
        <w:ind w:left="284"/>
        <w:contextualSpacing/>
        <w:jc w:val="both"/>
      </w:pPr>
      <w:r w:rsidRPr="008064EE">
        <w:rPr>
          <w:b/>
          <w:bCs/>
          <w:u w:val="single"/>
        </w:rPr>
        <w:t>Special Note</w:t>
      </w:r>
      <w:r w:rsidRPr="008064EE">
        <w:rPr>
          <w:b/>
          <w:bCs/>
        </w:rPr>
        <w:t xml:space="preserve"> – Due to high rate of inflation during this contracting process, the number of Valley Tanks have varied to allow the bid to fit within the available fund. </w:t>
      </w:r>
      <w:r w:rsidR="000C12A3">
        <w:rPr>
          <w:b/>
          <w:bCs/>
        </w:rPr>
        <w:t>F</w:t>
      </w:r>
      <w:r>
        <w:rPr>
          <w:b/>
          <w:bCs/>
        </w:rPr>
        <w:t>urther variation might be required.</w:t>
      </w:r>
    </w:p>
    <w:p w14:paraId="2E9D633F" w14:textId="77777777" w:rsidR="008064EE" w:rsidRPr="008064EE" w:rsidRDefault="008064EE" w:rsidP="008064EE">
      <w:pPr>
        <w:keepNext/>
        <w:contextualSpacing/>
        <w:jc w:val="both"/>
      </w:pPr>
    </w:p>
    <w:p w14:paraId="1148CE44" w14:textId="7A104288"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198CF141" w14:textId="1D1AB9E5" w:rsidR="00FC0F2D" w:rsidRPr="00C9223E" w:rsidRDefault="00BD6541" w:rsidP="00D91129">
      <w:pPr>
        <w:ind w:firstLine="644"/>
        <w:outlineLvl w:val="0"/>
        <w:rPr>
          <w:rStyle w:val="Emphasis"/>
          <w:bCs/>
          <w:i w:val="0"/>
          <w:sz w:val="22"/>
          <w:szCs w:val="22"/>
          <w:lang w:val="en-GB"/>
        </w:rPr>
      </w:pPr>
      <w:r>
        <w:rPr>
          <w:bCs/>
          <w:sz w:val="22"/>
          <w:szCs w:val="22"/>
        </w:rPr>
        <w:t>One lot only</w:t>
      </w:r>
    </w:p>
    <w:p w14:paraId="4F100030" w14:textId="7E5F612D" w:rsidR="00E23824" w:rsidRPr="003F1149" w:rsidRDefault="0085335B" w:rsidP="0088725C">
      <w:pPr>
        <w:pStyle w:val="Blockquote"/>
        <w:spacing w:before="400"/>
        <w:ind w:left="357" w:right="0"/>
        <w:jc w:val="center"/>
        <w:rPr>
          <w:rStyle w:val="Strong"/>
          <w:sz w:val="28"/>
          <w:szCs w:val="28"/>
          <w:lang w:val="en-GB"/>
        </w:rPr>
      </w:pPr>
      <w:r>
        <w:rPr>
          <w:b/>
          <w:noProof/>
          <w:snapToGrid/>
          <w:sz w:val="28"/>
          <w:szCs w:val="28"/>
        </w:rPr>
        <mc:AlternateContent>
          <mc:Choice Requires="wps">
            <w:drawing>
              <wp:anchor distT="0" distB="0" distL="114300" distR="114300" simplePos="0" relativeHeight="251659776" behindDoc="0" locked="0" layoutInCell="0" allowOverlap="1" wp14:anchorId="6D4B9109" wp14:editId="5FF2BD92">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3A5AB"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" o:allowincell="f" strokecolor="#d4d4d4" strokeweight="1.75pt">
                <v:shadow on="t" offset="0,-1pt"/>
              </v:line>
            </w:pict>
          </mc:Fallback>
        </mc:AlternateContent>
      </w:r>
      <w:r w:rsidR="00E23824" w:rsidRPr="003F1149">
        <w:rPr>
          <w:rStyle w:val="Strong"/>
          <w:sz w:val="28"/>
          <w:szCs w:val="28"/>
          <w:lang w:val="en-GB"/>
        </w:rPr>
        <w:t>TERMS OF PARTICIPATION</w:t>
      </w:r>
    </w:p>
    <w:p w14:paraId="7A07C368" w14:textId="77777777" w:rsidR="00BD6541" w:rsidRPr="00BD6541" w:rsidRDefault="00BD6541" w:rsidP="00AF3DC9">
      <w:pPr>
        <w:numPr>
          <w:ilvl w:val="0"/>
          <w:numId w:val="35"/>
        </w:numPr>
        <w:tabs>
          <w:tab w:val="clear" w:pos="644"/>
          <w:tab w:val="num" w:pos="709"/>
        </w:tabs>
        <w:ind w:left="709"/>
        <w:outlineLvl w:val="0"/>
        <w:rPr>
          <w:rStyle w:val="Strong"/>
          <w:szCs w:val="24"/>
          <w:lang w:val="en-GB"/>
        </w:rPr>
      </w:pPr>
    </w:p>
    <w:p w14:paraId="33E40668" w14:textId="5C63C19E" w:rsidR="00E23824" w:rsidRPr="00D91129" w:rsidRDefault="00BD6541" w:rsidP="00AF3DC9">
      <w:pPr>
        <w:numPr>
          <w:ilvl w:val="0"/>
          <w:numId w:val="35"/>
        </w:numPr>
        <w:tabs>
          <w:tab w:val="clear" w:pos="644"/>
          <w:tab w:val="num" w:pos="709"/>
        </w:tabs>
        <w:ind w:left="709"/>
        <w:outlineLvl w:val="0"/>
        <w:rPr>
          <w:rStyle w:val="Strong"/>
          <w:szCs w:val="24"/>
          <w:lang w:val="en-GB"/>
        </w:rPr>
      </w:pPr>
      <w:r w:rsidRPr="00D97139">
        <w:rPr>
          <w:rStyle w:val="Strong"/>
          <w:sz w:val="22"/>
          <w:szCs w:val="22"/>
          <w:lang w:val="en-GB"/>
        </w:rPr>
        <w:t>Legal basis, eligibility and rules of origin</w:t>
      </w:r>
      <w:r w:rsidR="00AF346B" w:rsidRPr="00D91129">
        <w:rPr>
          <w:rStyle w:val="Strong"/>
          <w:szCs w:val="24"/>
          <w:lang w:val="en-GB"/>
        </w:rPr>
        <w:t xml:space="preserve"> </w:t>
      </w:r>
    </w:p>
    <w:p w14:paraId="5DAA0844" w14:textId="77777777" w:rsidR="00BD6541" w:rsidRPr="00FD6870" w:rsidRDefault="00BD6541" w:rsidP="00BD6541">
      <w:pPr>
        <w:pStyle w:val="paragraph"/>
        <w:spacing w:before="0" w:beforeAutospacing="0" w:after="0" w:afterAutospacing="0"/>
        <w:ind w:left="284"/>
        <w:jc w:val="both"/>
        <w:textAlignment w:val="baseline"/>
        <w:rPr>
          <w:rStyle w:val="eop"/>
          <w:lang w:val="en-US"/>
        </w:rPr>
      </w:pPr>
      <w:r w:rsidRPr="00FD6870">
        <w:rPr>
          <w:rStyle w:val="eop"/>
          <w:lang w:val="en-US"/>
        </w:rPr>
        <w:t>The legal basis of this procedure is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14:paraId="5F0BFA2F"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6989C2F9" w14:textId="77777777" w:rsidR="00BD6541" w:rsidRPr="00FD6870" w:rsidRDefault="00BD6541" w:rsidP="00387FEF">
      <w:pPr>
        <w:pStyle w:val="paragraph"/>
        <w:spacing w:before="0" w:beforeAutospacing="0" w:after="0" w:afterAutospacing="0"/>
        <w:ind w:left="284"/>
        <w:textAlignment w:val="baseline"/>
        <w:rPr>
          <w:rStyle w:val="eop"/>
          <w:lang w:val="en-US"/>
        </w:rPr>
      </w:pPr>
      <w:r w:rsidRPr="00FD6870">
        <w:rPr>
          <w:rStyle w:val="eop"/>
          <w:lang w:val="en-US"/>
        </w:rPr>
        <w:t xml:space="preserve">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w:t>
      </w:r>
      <w:proofErr w:type="spellStart"/>
      <w:r w:rsidRPr="00FD6870">
        <w:rPr>
          <w:rStyle w:val="eop"/>
          <w:lang w:val="en-US"/>
        </w:rPr>
        <w:t>authorised</w:t>
      </w:r>
      <w:proofErr w:type="spellEnd"/>
      <w:r w:rsidRPr="00FD6870">
        <w:rPr>
          <w:rStyle w:val="eop"/>
          <w:lang w:val="en-US"/>
        </w:rPr>
        <w:t xml:space="preserve"> by the ACP-EC Partnership Agreement under which the contract is financed. </w:t>
      </w:r>
      <w:r w:rsidRPr="00FD6870">
        <w:rPr>
          <w:rStyle w:val="eop"/>
          <w:lang w:val="en-US"/>
        </w:rPr>
        <w:br/>
      </w:r>
      <w:r w:rsidRPr="00FD6870">
        <w:rPr>
          <w:rStyle w:val="eop"/>
          <w:lang w:val="en-US"/>
        </w:rPr>
        <w:br/>
        <w:t xml:space="preserve">Participation is also open to international </w:t>
      </w:r>
      <w:proofErr w:type="spellStart"/>
      <w:r w:rsidRPr="00FD6870">
        <w:rPr>
          <w:rStyle w:val="eop"/>
          <w:lang w:val="en-US"/>
        </w:rPr>
        <w:t>organisations</w:t>
      </w:r>
      <w:proofErr w:type="spellEnd"/>
      <w:r w:rsidRPr="00FD6870">
        <w:rPr>
          <w:rStyle w:val="eop"/>
          <w:lang w:val="en-US"/>
        </w:rPr>
        <w:t>.  </w:t>
      </w:r>
    </w:p>
    <w:p w14:paraId="6509CBDB"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43DE84FF"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w:t>
      </w:r>
      <w:r w:rsidRPr="00FD6870">
        <w:rPr>
          <w:rStyle w:val="eop"/>
          <w:lang w:val="en-US"/>
        </w:rPr>
        <w:lastRenderedPageBreak/>
        <w:t>goods originating in, the United Kingdom ****. Those persons and goods are therefore eligible under this call.  </w:t>
      </w:r>
    </w:p>
    <w:p w14:paraId="4AA10ED1"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w:t>
      </w:r>
    </w:p>
    <w:p w14:paraId="1FC23C26"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Agreement on the withdrawal of the United Kingdom of Great Britain and Northern Ireland from the European Union and the European Atomic Energy Community. </w:t>
      </w:r>
    </w:p>
    <w:p w14:paraId="798A3792"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Regulation (EU) No 236/2014 of the European Parliament and of the Council of 11 March 2014 laying down common rules and procedures for the implementation of the Union's instruments for financing external action. </w:t>
      </w:r>
    </w:p>
    <w:p w14:paraId="4682DDF7"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Annex IV to the ACP-EU Partnership Agreement, as revised by Decision 1/2014 of the ACP-EU Council of Ministers (OJ L196/40, 3.7.2014). </w:t>
      </w:r>
    </w:p>
    <w:p w14:paraId="503E097E" w14:textId="258A255F" w:rsidR="00151EC1" w:rsidRPr="00BD6541" w:rsidRDefault="00BD6541" w:rsidP="00BD6541">
      <w:pPr>
        <w:ind w:left="284"/>
        <w:jc w:val="both"/>
        <w:rPr>
          <w:rFonts w:eastAsia="Calibri"/>
          <w:iCs/>
          <w:snapToGrid/>
          <w:szCs w:val="24"/>
          <w:lang w:val="en-GB" w:eastAsia="fr-BE"/>
        </w:rPr>
      </w:pPr>
      <w:r w:rsidRPr="00BD6541">
        <w:rPr>
          <w:rStyle w:val="eop"/>
        </w:rPr>
        <w:t>**** Including the Overseas Countries and Territories having special relations with the United Kingdom, as laid down in Part Four and Annex II of the TFEU.</w:t>
      </w:r>
    </w:p>
    <w:p w14:paraId="18865F55"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4976B5F9" w14:textId="28C072FF" w:rsidR="00E23824" w:rsidRPr="003319C5" w:rsidRDefault="00BD6541" w:rsidP="003319C5">
      <w:pPr>
        <w:widowControl/>
        <w:snapToGrid w:val="0"/>
        <w:ind w:left="644" w:right="26"/>
        <w:jc w:val="both"/>
        <w:rPr>
          <w:rFonts w:eastAsia="Calibri"/>
          <w:i/>
          <w:iCs/>
          <w:snapToGrid/>
          <w:sz w:val="22"/>
          <w:szCs w:val="22"/>
          <w:lang w:val="en-GB"/>
        </w:rPr>
      </w:pPr>
      <w:r w:rsidRPr="00B33EE6">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r w:rsidR="00E23824" w:rsidRPr="003F1149">
        <w:rPr>
          <w:sz w:val="22"/>
          <w:szCs w:val="22"/>
          <w:lang w:val="en-GB"/>
        </w:rPr>
        <w:t xml:space="preserve"> </w:t>
      </w:r>
    </w:p>
    <w:p w14:paraId="0601A218" w14:textId="77777777" w:rsidR="00BD6541" w:rsidRPr="00BD6541" w:rsidRDefault="00BD6541" w:rsidP="00BD6541">
      <w:pPr>
        <w:keepNext/>
        <w:keepLines/>
        <w:numPr>
          <w:ilvl w:val="0"/>
          <w:numId w:val="35"/>
        </w:numPr>
        <w:tabs>
          <w:tab w:val="clear" w:pos="644"/>
          <w:tab w:val="num" w:pos="709"/>
        </w:tabs>
        <w:ind w:left="709" w:right="1" w:hanging="425"/>
        <w:outlineLvl w:val="0"/>
        <w:rPr>
          <w:rStyle w:val="Strong"/>
          <w:szCs w:val="24"/>
        </w:rPr>
      </w:pPr>
      <w:r w:rsidRPr="00BD6541">
        <w:rPr>
          <w:rStyle w:val="Strong"/>
          <w:szCs w:val="24"/>
          <w:lang w:val="en-GB"/>
        </w:rPr>
        <w:t>Grounds for exclusion</w:t>
      </w:r>
    </w:p>
    <w:p w14:paraId="07B42F6A" w14:textId="77777777" w:rsidR="00BD6541" w:rsidRDefault="00BD6541" w:rsidP="00BD6541">
      <w:pPr>
        <w:pStyle w:val="Blockquote"/>
        <w:ind w:left="709"/>
        <w:jc w:val="both"/>
        <w:rPr>
          <w:sz w:val="22"/>
          <w:szCs w:val="22"/>
          <w:lang w:val="en-GB"/>
        </w:rPr>
      </w:pPr>
      <w:r w:rsidRPr="00B33EE6">
        <w:rPr>
          <w:sz w:val="22"/>
          <w:szCs w:val="22"/>
          <w:lang w:val="en-GB"/>
        </w:rPr>
        <w:t>As part of the tender, tenderers must submit a signed declaration, included in the tender form, to the effect that they are not in any of the exclusion situations listed in Section 2.</w:t>
      </w:r>
      <w:r>
        <w:rPr>
          <w:sz w:val="22"/>
          <w:szCs w:val="22"/>
          <w:lang w:val="en-GB"/>
        </w:rPr>
        <w:t>6</w:t>
      </w:r>
      <w:r w:rsidRPr="00B33EE6">
        <w:rPr>
          <w:sz w:val="22"/>
          <w:szCs w:val="22"/>
          <w:lang w:val="en-GB"/>
        </w:rPr>
        <w:t>.</w:t>
      </w:r>
      <w:r>
        <w:rPr>
          <w:sz w:val="22"/>
          <w:szCs w:val="22"/>
          <w:lang w:val="en-GB"/>
        </w:rPr>
        <w:t>10</w:t>
      </w:r>
      <w:r w:rsidRPr="00B33EE6">
        <w:rPr>
          <w:sz w:val="22"/>
          <w:szCs w:val="22"/>
          <w:lang w:val="en-GB"/>
        </w:rPr>
        <w:t>.</w:t>
      </w:r>
      <w:r>
        <w:rPr>
          <w:sz w:val="22"/>
          <w:szCs w:val="22"/>
          <w:lang w:val="en-GB"/>
        </w:rPr>
        <w:t>1.</w:t>
      </w:r>
      <w:r w:rsidRPr="00B33EE6">
        <w:rPr>
          <w:sz w:val="22"/>
          <w:szCs w:val="22"/>
          <w:lang w:val="en-GB"/>
        </w:rPr>
        <w:t xml:space="preserve"> of the </w:t>
      </w:r>
      <w:r>
        <w:rPr>
          <w:sz w:val="22"/>
          <w:szCs w:val="22"/>
          <w:lang w:val="en-GB"/>
        </w:rPr>
        <w:t>p</w:t>
      </w:r>
      <w:r w:rsidRPr="00B33EE6">
        <w:rPr>
          <w:sz w:val="22"/>
          <w:szCs w:val="22"/>
          <w:lang w:val="en-GB"/>
        </w:rPr>
        <w:t xml:space="preserve">ractical </w:t>
      </w:r>
      <w:r>
        <w:rPr>
          <w:sz w:val="22"/>
          <w:szCs w:val="22"/>
          <w:lang w:val="en-GB"/>
        </w:rPr>
        <w:t>g</w:t>
      </w:r>
      <w:r w:rsidRPr="00B33EE6">
        <w:rPr>
          <w:sz w:val="22"/>
          <w:szCs w:val="22"/>
          <w:lang w:val="en-GB"/>
        </w:rPr>
        <w:t xml:space="preserve">uide. </w:t>
      </w:r>
    </w:p>
    <w:p w14:paraId="268BADEE" w14:textId="77777777" w:rsidR="00BD6541" w:rsidRPr="00B33EE6" w:rsidRDefault="00BD6541" w:rsidP="00BD6541">
      <w:pPr>
        <w:pStyle w:val="Blockquote"/>
        <w:ind w:left="709"/>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14:paraId="579C54AF"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13. </w:t>
      </w:r>
      <w:r w:rsidRPr="00B33EE6">
        <w:rPr>
          <w:rStyle w:val="Strong"/>
          <w:sz w:val="22"/>
          <w:szCs w:val="22"/>
          <w:lang w:val="en-GB"/>
        </w:rPr>
        <w:tab/>
        <w:t>Sub-contracting</w:t>
      </w:r>
    </w:p>
    <w:p w14:paraId="7F07F604" w14:textId="77777777" w:rsidR="00BD6541" w:rsidRDefault="00BD6541" w:rsidP="00BD6541">
      <w:pPr>
        <w:pStyle w:val="Blockquote"/>
        <w:ind w:left="709" w:right="1"/>
        <w:jc w:val="both"/>
        <w:rPr>
          <w:rStyle w:val="Emphasis"/>
          <w:i w:val="0"/>
          <w:sz w:val="22"/>
          <w:szCs w:val="22"/>
          <w:lang w:val="en-GB"/>
        </w:rPr>
      </w:pPr>
      <w:r w:rsidRPr="00B33EE6">
        <w:rPr>
          <w:rStyle w:val="Emphasis"/>
          <w:i w:val="0"/>
          <w:sz w:val="22"/>
          <w:szCs w:val="22"/>
          <w:lang w:val="en-GB"/>
        </w:rPr>
        <w:t>Subcontracting is allowed.</w:t>
      </w:r>
    </w:p>
    <w:p w14:paraId="4CD96881" w14:textId="6D0F10C8" w:rsidR="00BD6541" w:rsidRPr="00B33EE6" w:rsidRDefault="00BD6541" w:rsidP="00BD6541">
      <w:pPr>
        <w:keepNext/>
        <w:jc w:val="center"/>
        <w:rPr>
          <w:sz w:val="28"/>
          <w:szCs w:val="28"/>
          <w:lang w:val="en-GB"/>
        </w:rPr>
      </w:pPr>
      <w:r>
        <w:rPr>
          <w:noProof/>
          <w:snapToGrid/>
          <w:sz w:val="22"/>
          <w:szCs w:val="22"/>
        </w:rPr>
        <mc:AlternateContent>
          <mc:Choice Requires="wps">
            <w:drawing>
              <wp:anchor distT="0" distB="0" distL="114300" distR="114300" simplePos="0" relativeHeight="251661824" behindDoc="0" locked="0" layoutInCell="0" allowOverlap="1" wp14:anchorId="533950A1" wp14:editId="5BDA9EE8">
                <wp:simplePos x="0" y="0"/>
                <wp:positionH relativeFrom="column">
                  <wp:posOffset>19050</wp:posOffset>
                </wp:positionH>
                <wp:positionV relativeFrom="paragraph">
                  <wp:posOffset>26035</wp:posOffset>
                </wp:positionV>
                <wp:extent cx="5943600" cy="635"/>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034F7" id="Straight Connector 7"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" o:allowincell="f" strokecolor="#d4d4d4" strokeweight="1.75pt">
                <v:shadow on="t" offset="0,-1pt"/>
              </v:line>
            </w:pict>
          </mc:Fallback>
        </mc:AlternateContent>
      </w:r>
      <w:r w:rsidRPr="00B33EE6">
        <w:rPr>
          <w:rStyle w:val="Strong"/>
          <w:sz w:val="28"/>
          <w:szCs w:val="28"/>
          <w:lang w:val="en-GB"/>
        </w:rPr>
        <w:t>PROVISIONAL TIMETABLE</w:t>
      </w:r>
    </w:p>
    <w:p w14:paraId="4B8B0D68"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14. </w:t>
      </w:r>
      <w:r w:rsidRPr="00B33EE6">
        <w:rPr>
          <w:rStyle w:val="Strong"/>
          <w:sz w:val="22"/>
          <w:szCs w:val="22"/>
          <w:lang w:val="en-GB"/>
        </w:rPr>
        <w:tab/>
        <w:t>Provisional commencement date of the contract</w:t>
      </w:r>
    </w:p>
    <w:p w14:paraId="308E21E1" w14:textId="216209C6" w:rsidR="00BD6541" w:rsidRPr="00B33EE6" w:rsidRDefault="000F6927" w:rsidP="00BD6541">
      <w:pPr>
        <w:pStyle w:val="Blockquote"/>
        <w:jc w:val="both"/>
        <w:rPr>
          <w:i/>
          <w:sz w:val="22"/>
          <w:szCs w:val="22"/>
          <w:lang w:val="en-GB"/>
        </w:rPr>
      </w:pPr>
      <w:r>
        <w:rPr>
          <w:rStyle w:val="Emphasis"/>
          <w:i w:val="0"/>
          <w:sz w:val="22"/>
          <w:szCs w:val="22"/>
          <w:highlight w:val="yellow"/>
          <w:lang w:val="en-GB"/>
        </w:rPr>
        <w:t>12</w:t>
      </w:r>
      <w:r w:rsidRPr="000F6927">
        <w:rPr>
          <w:rStyle w:val="Emphasis"/>
          <w:i w:val="0"/>
          <w:sz w:val="22"/>
          <w:szCs w:val="22"/>
          <w:highlight w:val="yellow"/>
          <w:vertAlign w:val="superscript"/>
          <w:lang w:val="en-GB"/>
        </w:rPr>
        <w:t>th</w:t>
      </w:r>
      <w:r>
        <w:rPr>
          <w:rStyle w:val="Emphasis"/>
          <w:i w:val="0"/>
          <w:sz w:val="22"/>
          <w:szCs w:val="22"/>
          <w:highlight w:val="yellow"/>
          <w:lang w:val="en-GB"/>
        </w:rPr>
        <w:t xml:space="preserve"> September</w:t>
      </w:r>
      <w:r w:rsidR="00BD6541" w:rsidRPr="00BD6541">
        <w:rPr>
          <w:rStyle w:val="Emphasis"/>
          <w:i w:val="0"/>
          <w:sz w:val="22"/>
          <w:szCs w:val="22"/>
          <w:highlight w:val="yellow"/>
          <w:lang w:val="en-GB"/>
        </w:rPr>
        <w:t xml:space="preserve"> 2022</w:t>
      </w:r>
    </w:p>
    <w:p w14:paraId="62E48ED8" w14:textId="77777777" w:rsidR="00BD6541" w:rsidRDefault="00BD6541" w:rsidP="00BD6541">
      <w:pPr>
        <w:ind w:left="709" w:hanging="349"/>
        <w:outlineLvl w:val="0"/>
        <w:rPr>
          <w:rStyle w:val="Strong"/>
          <w:sz w:val="22"/>
          <w:szCs w:val="22"/>
          <w:lang w:val="en-GB"/>
        </w:rPr>
      </w:pPr>
      <w:r w:rsidRPr="00B33EE6">
        <w:rPr>
          <w:rStyle w:val="Strong"/>
          <w:sz w:val="22"/>
          <w:szCs w:val="22"/>
          <w:lang w:val="en-GB"/>
        </w:rPr>
        <w:t xml:space="preserve">15. </w:t>
      </w:r>
      <w:r w:rsidRPr="00B33EE6">
        <w:rPr>
          <w:rStyle w:val="Strong"/>
          <w:sz w:val="22"/>
          <w:szCs w:val="22"/>
          <w:lang w:val="en-GB"/>
        </w:rPr>
        <w:tab/>
        <w:t xml:space="preserve">Implementation period of the tasks </w:t>
      </w:r>
    </w:p>
    <w:p w14:paraId="0E4F9A8F" w14:textId="24D38D68" w:rsidR="00BD6541" w:rsidRPr="00B33EE6" w:rsidRDefault="00BD6541" w:rsidP="00BD6541">
      <w:pPr>
        <w:ind w:left="709" w:hanging="349"/>
        <w:outlineLvl w:val="0"/>
        <w:rPr>
          <w:i/>
          <w:sz w:val="22"/>
          <w:szCs w:val="22"/>
          <w:lang w:val="en-GB"/>
        </w:rPr>
      </w:pPr>
      <w:r w:rsidRPr="00BD6541">
        <w:rPr>
          <w:sz w:val="22"/>
          <w:szCs w:val="22"/>
          <w:highlight w:val="yellow"/>
          <w:lang w:val="en-GB"/>
        </w:rPr>
        <w:t>6</w:t>
      </w:r>
      <w:r>
        <w:rPr>
          <w:sz w:val="22"/>
          <w:szCs w:val="22"/>
          <w:lang w:val="en-GB"/>
        </w:rPr>
        <w:t xml:space="preserve"> months</w:t>
      </w:r>
    </w:p>
    <w:p w14:paraId="6BBDD226" w14:textId="47CF3B7E" w:rsidR="00E23824" w:rsidRPr="003F1149" w:rsidRDefault="0085335B">
      <w:pPr>
        <w:rPr>
          <w:lang w:val="en-GB"/>
        </w:rPr>
      </w:pPr>
      <w:r>
        <w:rPr>
          <w:noProof/>
          <w:snapToGrid/>
        </w:rPr>
        <mc:AlternateContent>
          <mc:Choice Requires="wps">
            <w:drawing>
              <wp:anchor distT="0" distB="0" distL="114300" distR="114300" simplePos="0" relativeHeight="251655680" behindDoc="0" locked="0" layoutInCell="0" allowOverlap="1" wp14:anchorId="0707F864" wp14:editId="15C87F7A">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E6D4F"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" o:allowincell="f" strokecolor="#d4d4d4" strokeweight="1.75pt">
                <v:shadow on="t" offset="0,-1pt"/>
              </v:line>
            </w:pict>
          </mc:Fallback>
        </mc:AlternateContent>
      </w:r>
    </w:p>
    <w:p w14:paraId="6C33E54D"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1DF0B196" w14:textId="65211B47" w:rsidR="00E23824" w:rsidRPr="00BD6541" w:rsidRDefault="00BD6541" w:rsidP="00BD6541">
      <w:pPr>
        <w:ind w:left="709" w:hanging="349"/>
        <w:outlineLvl w:val="0"/>
        <w:rPr>
          <w:rStyle w:val="Strong"/>
          <w:sz w:val="22"/>
          <w:szCs w:val="22"/>
          <w:lang w:val="en-GB"/>
        </w:rPr>
      </w:pPr>
      <w:r>
        <w:rPr>
          <w:rStyle w:val="Strong"/>
          <w:sz w:val="22"/>
          <w:szCs w:val="22"/>
          <w:lang w:val="en-GB"/>
        </w:rPr>
        <w:t xml:space="preserve">16. </w:t>
      </w:r>
      <w:r w:rsidR="00E23824" w:rsidRPr="00BD6541">
        <w:rPr>
          <w:rStyle w:val="Strong"/>
          <w:sz w:val="22"/>
          <w:szCs w:val="22"/>
          <w:lang w:val="en-GB"/>
        </w:rPr>
        <w:t>Selection criteria</w:t>
      </w:r>
      <w:r w:rsidR="002A5E19" w:rsidRPr="00BD6541">
        <w:rPr>
          <w:rStyle w:val="Strong"/>
          <w:sz w:val="22"/>
          <w:szCs w:val="22"/>
          <w:lang w:val="en-GB"/>
        </w:rPr>
        <w:t xml:space="preserve"> </w:t>
      </w:r>
    </w:p>
    <w:p w14:paraId="7F24B49B"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Capacity-providing entities</w:t>
      </w:r>
    </w:p>
    <w:p w14:paraId="3E319DFD"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86BA2C"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0B8B6EC2" w14:textId="1BA0D37F" w:rsidR="00121117" w:rsidRDefault="00121117" w:rsidP="00121117">
      <w:pPr>
        <w:pStyle w:val="Blockquote"/>
        <w:ind w:left="426"/>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7668AA12" w14:textId="3229E037" w:rsidR="005B13FB" w:rsidRPr="003F1149" w:rsidRDefault="005B13FB" w:rsidP="00121117">
      <w:pPr>
        <w:pStyle w:val="Blockquote"/>
        <w:ind w:left="426"/>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28515B6B"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121117">
        <w:rPr>
          <w:b/>
          <w:bCs/>
          <w:sz w:val="22"/>
          <w:szCs w:val="22"/>
          <w:lang w:val="en-GB"/>
        </w:rPr>
        <w:t xml:space="preserve">Economic and financial </w:t>
      </w:r>
      <w:r w:rsidR="00EA5A37" w:rsidRPr="00121117">
        <w:rPr>
          <w:b/>
          <w:bCs/>
          <w:sz w:val="22"/>
          <w:szCs w:val="22"/>
          <w:lang w:val="en-GB"/>
        </w:rPr>
        <w:t>capacity</w:t>
      </w:r>
      <w:r w:rsidR="005B13FB" w:rsidRPr="00121117">
        <w:rPr>
          <w:b/>
          <w:bCs/>
          <w:sz w:val="22"/>
          <w:szCs w:val="22"/>
          <w:lang w:val="en-GB"/>
        </w:rPr>
        <w:t xml:space="preserve"> of </w:t>
      </w:r>
      <w:r w:rsidR="00EA5A37" w:rsidRPr="00121117">
        <w:rPr>
          <w:b/>
          <w:bCs/>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0040D9CC" w14:textId="77777777" w:rsidR="00E15BA7" w:rsidRDefault="00E15BA7" w:rsidP="00E15BA7">
      <w:pPr>
        <w:ind w:left="414" w:firstLine="720"/>
        <w:rPr>
          <w:sz w:val="22"/>
          <w:szCs w:val="22"/>
        </w:rPr>
      </w:pPr>
      <w:r w:rsidRPr="00E46EB1">
        <w:rPr>
          <w:sz w:val="22"/>
          <w:szCs w:val="22"/>
        </w:rPr>
        <w:t>The selection criteria for each tenderer are as follows:</w:t>
      </w:r>
    </w:p>
    <w:p w14:paraId="61D0EBCD" w14:textId="77777777" w:rsidR="00E15BA7" w:rsidRPr="00E46EB1" w:rsidRDefault="00E15BA7" w:rsidP="00E15BA7">
      <w:pPr>
        <w:pStyle w:val="Blockquote"/>
        <w:tabs>
          <w:tab w:val="left" w:pos="1560"/>
        </w:tabs>
        <w:ind w:left="1560" w:right="1" w:hanging="425"/>
        <w:jc w:val="both"/>
        <w:rPr>
          <w:sz w:val="22"/>
          <w:szCs w:val="22"/>
          <w:lang w:val="en-GB"/>
        </w:rPr>
      </w:pPr>
      <w:r w:rsidRPr="00E46EB1">
        <w:rPr>
          <w:sz w:val="22"/>
          <w:szCs w:val="22"/>
          <w:lang w:val="en-GB"/>
        </w:rPr>
        <w:t>-</w:t>
      </w:r>
      <w:r w:rsidRPr="00E46EB1">
        <w:rPr>
          <w:sz w:val="22"/>
          <w:szCs w:val="22"/>
          <w:lang w:val="en-GB"/>
        </w:rPr>
        <w:tab/>
        <w:t xml:space="preserve">will not be economically dependent on the Contracting Authority in the event that the contract is awarded to it; and </w:t>
      </w:r>
    </w:p>
    <w:p w14:paraId="26F2F582" w14:textId="11EAF44F" w:rsidR="00E15BA7" w:rsidRPr="00CB5100" w:rsidRDefault="00E15BA7" w:rsidP="00E15BA7">
      <w:pPr>
        <w:pStyle w:val="Blockquote"/>
        <w:tabs>
          <w:tab w:val="left" w:pos="1560"/>
        </w:tabs>
        <w:ind w:left="1560" w:right="1" w:hanging="425"/>
        <w:jc w:val="both"/>
        <w:rPr>
          <w:b/>
          <w:sz w:val="22"/>
          <w:szCs w:val="22"/>
          <w:lang w:val="en-GB"/>
        </w:rPr>
      </w:pPr>
      <w:r w:rsidRPr="00E46EB1">
        <w:rPr>
          <w:sz w:val="22"/>
          <w:szCs w:val="22"/>
          <w:lang w:val="en-GB"/>
        </w:rPr>
        <w:t>-     The average annual turnover of the tenderer for the last three years must eq</w:t>
      </w:r>
      <w:r>
        <w:rPr>
          <w:sz w:val="22"/>
          <w:szCs w:val="22"/>
          <w:lang w:val="en-GB"/>
        </w:rPr>
        <w:t xml:space="preserve">ual or exceed </w:t>
      </w:r>
      <w:r w:rsidRPr="00CB5100">
        <w:rPr>
          <w:b/>
          <w:sz w:val="22"/>
          <w:szCs w:val="22"/>
          <w:highlight w:val="yellow"/>
          <w:lang w:val="en-GB"/>
        </w:rPr>
        <w:t xml:space="preserve">UGX </w:t>
      </w:r>
      <w:r w:rsidR="00E714B9" w:rsidRPr="00CB5100">
        <w:rPr>
          <w:b/>
          <w:sz w:val="22"/>
          <w:szCs w:val="22"/>
          <w:highlight w:val="yellow"/>
          <w:lang w:val="en-GB"/>
        </w:rPr>
        <w:t>850,000,000</w:t>
      </w:r>
      <w:r w:rsidRPr="00CB5100">
        <w:rPr>
          <w:b/>
          <w:sz w:val="22"/>
          <w:szCs w:val="22"/>
          <w:lang w:val="en-GB"/>
        </w:rPr>
        <w:t xml:space="preserve">; </w:t>
      </w:r>
    </w:p>
    <w:p w14:paraId="51C1547E" w14:textId="77777777" w:rsidR="00E15BA7" w:rsidRDefault="00E15BA7" w:rsidP="00E15BA7">
      <w:pPr>
        <w:pStyle w:val="Blockquote"/>
        <w:ind w:left="1134" w:right="1" w:hanging="284"/>
        <w:jc w:val="both"/>
        <w:rPr>
          <w:sz w:val="22"/>
          <w:szCs w:val="22"/>
          <w:lang w:val="en-GB"/>
        </w:rPr>
      </w:pPr>
      <w:r w:rsidRPr="00E46EB1">
        <w:rPr>
          <w:sz w:val="22"/>
          <w:szCs w:val="22"/>
          <w:lang w:val="en-GB"/>
        </w:rPr>
        <w:t>2)</w:t>
      </w:r>
      <w:r w:rsidRPr="00E46EB1">
        <w:rPr>
          <w:sz w:val="22"/>
          <w:szCs w:val="22"/>
          <w:lang w:val="en-GB"/>
        </w:rPr>
        <w:tab/>
      </w:r>
      <w:r w:rsidRPr="00121117">
        <w:rPr>
          <w:b/>
          <w:bCs/>
          <w:sz w:val="22"/>
          <w:szCs w:val="22"/>
          <w:lang w:val="en-GB"/>
        </w:rPr>
        <w:t>Professional capacity of tenderer</w:t>
      </w:r>
      <w:r w:rsidRPr="00E46EB1">
        <w:rPr>
          <w:sz w:val="22"/>
          <w:szCs w:val="22"/>
          <w:lang w:val="en-GB"/>
        </w:rPr>
        <w:t xml:space="preserve"> (based on </w:t>
      </w:r>
      <w:proofErr w:type="spellStart"/>
      <w:r w:rsidRPr="00E46EB1">
        <w:rPr>
          <w:sz w:val="22"/>
          <w:szCs w:val="22"/>
          <w:lang w:val="en-GB"/>
        </w:rPr>
        <w:t>i.a.</w:t>
      </w:r>
      <w:proofErr w:type="spellEnd"/>
      <w:r w:rsidRPr="00E46EB1">
        <w:rPr>
          <w:sz w:val="22"/>
          <w:szCs w:val="22"/>
          <w:lang w:val="en-GB"/>
        </w:rPr>
        <w:t xml:space="preserve"> items 4 and 5 of the Tender Form for a Supply Contract). The reference period which will be taken into account will be the last 3 years</w:t>
      </w:r>
      <w:r>
        <w:rPr>
          <w:sz w:val="22"/>
          <w:szCs w:val="22"/>
          <w:lang w:val="en-GB"/>
        </w:rPr>
        <w:t xml:space="preserve"> (2016 to 2019)</w:t>
      </w:r>
      <w:r w:rsidRPr="00E46EB1">
        <w:rPr>
          <w:sz w:val="22"/>
          <w:szCs w:val="22"/>
          <w:lang w:val="en-GB"/>
        </w:rPr>
        <w:t xml:space="preserve"> from submission deadline.</w:t>
      </w:r>
    </w:p>
    <w:p w14:paraId="4313FD85" w14:textId="77777777" w:rsidR="00E15BA7" w:rsidRPr="00E46EB1" w:rsidRDefault="00E15BA7" w:rsidP="00E15BA7">
      <w:pPr>
        <w:widowControl/>
        <w:numPr>
          <w:ilvl w:val="0"/>
          <w:numId w:val="27"/>
        </w:numPr>
        <w:tabs>
          <w:tab w:val="clear" w:pos="360"/>
          <w:tab w:val="num" w:pos="993"/>
          <w:tab w:val="left" w:pos="1276"/>
        </w:tabs>
        <w:spacing w:before="0" w:after="120"/>
        <w:ind w:left="1276" w:right="343"/>
        <w:jc w:val="both"/>
        <w:rPr>
          <w:sz w:val="22"/>
          <w:szCs w:val="22"/>
        </w:rPr>
      </w:pPr>
      <w:r w:rsidRPr="00E46EB1">
        <w:rPr>
          <w:sz w:val="22"/>
          <w:szCs w:val="22"/>
        </w:rPr>
        <w:t xml:space="preserve">Has a professional certificate appropriate to this contract (e.g. running trading license from the local authority and a manufacturer’s </w:t>
      </w:r>
      <w:proofErr w:type="spellStart"/>
      <w:r w:rsidRPr="00E46EB1">
        <w:rPr>
          <w:sz w:val="22"/>
          <w:szCs w:val="22"/>
        </w:rPr>
        <w:t>authorisation</w:t>
      </w:r>
      <w:proofErr w:type="spellEnd"/>
      <w:r w:rsidRPr="00E46EB1">
        <w:rPr>
          <w:sz w:val="22"/>
          <w:szCs w:val="22"/>
        </w:rPr>
        <w:t xml:space="preserve"> letter) allowing him to deal in these supplies.</w:t>
      </w:r>
    </w:p>
    <w:p w14:paraId="70F19DAC" w14:textId="069C3731" w:rsidR="00E15BA7" w:rsidRPr="00CB5100" w:rsidRDefault="00E15BA7" w:rsidP="00E15BA7">
      <w:pPr>
        <w:widowControl/>
        <w:numPr>
          <w:ilvl w:val="0"/>
          <w:numId w:val="27"/>
        </w:numPr>
        <w:tabs>
          <w:tab w:val="clear" w:pos="360"/>
          <w:tab w:val="num" w:pos="993"/>
          <w:tab w:val="left" w:pos="1276"/>
        </w:tabs>
        <w:spacing w:before="0" w:after="120"/>
        <w:ind w:left="1276" w:right="343"/>
        <w:jc w:val="both"/>
        <w:rPr>
          <w:sz w:val="22"/>
          <w:szCs w:val="22"/>
          <w:highlight w:val="yellow"/>
        </w:rPr>
      </w:pPr>
      <w:r w:rsidRPr="00E46EB1">
        <w:rPr>
          <w:sz w:val="22"/>
          <w:szCs w:val="22"/>
        </w:rPr>
        <w:t xml:space="preserve">Has at </w:t>
      </w:r>
      <w:r w:rsidRPr="00CB5100">
        <w:rPr>
          <w:sz w:val="22"/>
          <w:szCs w:val="22"/>
          <w:highlight w:val="yellow"/>
        </w:rPr>
        <w:t xml:space="preserve">least </w:t>
      </w:r>
      <w:r w:rsidR="00CB5100" w:rsidRPr="00CB5100">
        <w:rPr>
          <w:sz w:val="22"/>
          <w:szCs w:val="22"/>
          <w:highlight w:val="yellow"/>
        </w:rPr>
        <w:t>30</w:t>
      </w:r>
      <w:r w:rsidRPr="00CB5100">
        <w:rPr>
          <w:sz w:val="22"/>
          <w:szCs w:val="22"/>
          <w:highlight w:val="yellow"/>
        </w:rPr>
        <w:t xml:space="preserve"> staff </w:t>
      </w:r>
    </w:p>
    <w:p w14:paraId="3B70CAAF" w14:textId="1ED0D6B5" w:rsidR="00121117" w:rsidRDefault="00E15BA7" w:rsidP="00E15BA7">
      <w:pPr>
        <w:pStyle w:val="Blockquote"/>
        <w:ind w:left="1350" w:right="1" w:hanging="500"/>
        <w:jc w:val="both"/>
        <w:rPr>
          <w:sz w:val="22"/>
          <w:szCs w:val="22"/>
          <w:lang w:val="en-GB"/>
        </w:rPr>
      </w:pPr>
      <w:r w:rsidRPr="00E46EB1">
        <w:rPr>
          <w:sz w:val="22"/>
          <w:szCs w:val="22"/>
          <w:lang w:val="en-GB"/>
        </w:rPr>
        <w:t xml:space="preserve">3) </w:t>
      </w:r>
      <w:r w:rsidRPr="00E46EB1">
        <w:rPr>
          <w:sz w:val="22"/>
          <w:szCs w:val="22"/>
          <w:lang w:val="en-GB"/>
        </w:rPr>
        <w:tab/>
      </w:r>
      <w:r w:rsidRPr="00121117">
        <w:rPr>
          <w:b/>
          <w:bCs/>
          <w:sz w:val="22"/>
          <w:szCs w:val="22"/>
          <w:lang w:val="en-GB"/>
        </w:rPr>
        <w:t>Technical capacity of tenderer</w:t>
      </w:r>
      <w:r w:rsidRPr="00E46EB1">
        <w:rPr>
          <w:sz w:val="22"/>
          <w:szCs w:val="22"/>
          <w:lang w:val="en-GB"/>
        </w:rPr>
        <w:t xml:space="preserve"> </w:t>
      </w:r>
      <w:r w:rsidRPr="00E46EB1">
        <w:rPr>
          <w:i/>
          <w:sz w:val="22"/>
          <w:szCs w:val="22"/>
          <w:lang w:val="en-GB"/>
        </w:rPr>
        <w:t>(</w:t>
      </w:r>
      <w:r w:rsidRPr="00E46EB1">
        <w:rPr>
          <w:sz w:val="22"/>
          <w:szCs w:val="22"/>
          <w:lang w:val="en-GB"/>
        </w:rPr>
        <w:t xml:space="preserve">based on </w:t>
      </w:r>
      <w:proofErr w:type="spellStart"/>
      <w:r w:rsidRPr="00E46EB1">
        <w:rPr>
          <w:sz w:val="22"/>
          <w:szCs w:val="22"/>
          <w:lang w:val="en-GB"/>
        </w:rPr>
        <w:t>i.a.</w:t>
      </w:r>
      <w:proofErr w:type="spellEnd"/>
      <w:r w:rsidRPr="00E46EB1">
        <w:rPr>
          <w:sz w:val="22"/>
          <w:szCs w:val="22"/>
          <w:lang w:val="en-GB"/>
        </w:rPr>
        <w:t xml:space="preserve"> items 5 and 6 of the Tender Form for a Supply Contract). </w:t>
      </w:r>
      <w:r w:rsidR="00121117" w:rsidRPr="00E46EB1">
        <w:rPr>
          <w:sz w:val="22"/>
          <w:szCs w:val="22"/>
          <w:lang w:val="en-GB"/>
        </w:rPr>
        <w:t xml:space="preserve">The reference period which will be taken into account will be the last 3 years </w:t>
      </w:r>
      <w:r w:rsidR="00121117">
        <w:rPr>
          <w:sz w:val="22"/>
          <w:szCs w:val="22"/>
          <w:lang w:val="en-GB"/>
        </w:rPr>
        <w:t xml:space="preserve">(2019 to 2021) </w:t>
      </w:r>
      <w:r w:rsidR="00121117" w:rsidRPr="00E46EB1">
        <w:rPr>
          <w:sz w:val="22"/>
          <w:szCs w:val="22"/>
          <w:lang w:val="en-GB"/>
        </w:rPr>
        <w:t>from submission deadline.</w:t>
      </w:r>
    </w:p>
    <w:p w14:paraId="003ACA4C" w14:textId="761B0C7C" w:rsidR="00E15BA7" w:rsidRPr="00121117" w:rsidRDefault="00121117" w:rsidP="00121117">
      <w:pPr>
        <w:widowControl/>
        <w:numPr>
          <w:ilvl w:val="0"/>
          <w:numId w:val="27"/>
        </w:numPr>
        <w:tabs>
          <w:tab w:val="clear" w:pos="360"/>
          <w:tab w:val="num" w:pos="993"/>
          <w:tab w:val="left" w:pos="1276"/>
        </w:tabs>
        <w:spacing w:before="0" w:after="120"/>
        <w:ind w:left="1276" w:right="343"/>
        <w:jc w:val="both"/>
        <w:rPr>
          <w:sz w:val="22"/>
          <w:szCs w:val="22"/>
        </w:rPr>
      </w:pPr>
      <w:r w:rsidRPr="00121117">
        <w:rPr>
          <w:sz w:val="22"/>
          <w:szCs w:val="22"/>
        </w:rPr>
        <w:t xml:space="preserve">the tenderer has worked successfully on at least </w:t>
      </w:r>
      <w:r w:rsidRPr="00E714B9">
        <w:rPr>
          <w:sz w:val="22"/>
          <w:szCs w:val="22"/>
          <w:highlight w:val="yellow"/>
        </w:rPr>
        <w:t>3</w:t>
      </w:r>
      <w:r w:rsidRPr="00121117">
        <w:rPr>
          <w:sz w:val="22"/>
          <w:szCs w:val="22"/>
        </w:rPr>
        <w:t xml:space="preserve"> projects with a budget of at least that of this contract in fields related to this contract in the past three years. </w:t>
      </w:r>
    </w:p>
    <w:p w14:paraId="39211BFA"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60DD01F4" w14:textId="77777777" w:rsidR="00E15BA7" w:rsidRPr="00E46EB1" w:rsidRDefault="00E15BA7" w:rsidP="00E15BA7">
      <w:pPr>
        <w:pStyle w:val="Blockquote"/>
        <w:numPr>
          <w:ilvl w:val="0"/>
          <w:numId w:val="43"/>
        </w:numPr>
        <w:spacing w:before="0"/>
        <w:ind w:left="1800" w:right="1" w:hanging="450"/>
        <w:jc w:val="both"/>
        <w:rPr>
          <w:sz w:val="22"/>
          <w:szCs w:val="22"/>
          <w:lang w:val="en-GB"/>
        </w:rPr>
      </w:pPr>
      <w:r w:rsidRPr="00E46EB1">
        <w:rPr>
          <w:sz w:val="22"/>
          <w:szCs w:val="22"/>
        </w:rPr>
        <w:t xml:space="preserve">Final acceptance or completion certificate (for Criteria 3a)). </w:t>
      </w:r>
    </w:p>
    <w:p w14:paraId="19A0C4B6" w14:textId="77777777" w:rsidR="00E15BA7" w:rsidRPr="00E46EB1" w:rsidRDefault="00E15BA7" w:rsidP="00E15BA7">
      <w:pPr>
        <w:pStyle w:val="Blockquote"/>
        <w:keepLines/>
        <w:ind w:left="1134" w:right="1"/>
        <w:jc w:val="both"/>
        <w:rPr>
          <w:sz w:val="22"/>
          <w:szCs w:val="22"/>
          <w:lang w:val="en-GB"/>
        </w:rPr>
      </w:pPr>
      <w:r w:rsidRPr="00E46EB1">
        <w:rPr>
          <w:sz w:val="22"/>
          <w:szCs w:val="22"/>
        </w:rPr>
        <w:t>Capacity-providing entities</w:t>
      </w:r>
      <w:r w:rsidRPr="00E46EB1">
        <w:rPr>
          <w:sz w:val="22"/>
          <w:szCs w:val="22"/>
          <w:lang w:val="en-GB"/>
        </w:rPr>
        <w:t xml:space="preserve"> </w:t>
      </w:r>
    </w:p>
    <w:p w14:paraId="47A73024" w14:textId="77777777" w:rsidR="00E15BA7" w:rsidRPr="00E46EB1" w:rsidRDefault="00E15BA7" w:rsidP="00E15BA7">
      <w:pPr>
        <w:pStyle w:val="Blockquote"/>
        <w:keepLines/>
        <w:ind w:left="1134" w:right="1"/>
        <w:jc w:val="both"/>
        <w:rPr>
          <w:sz w:val="22"/>
          <w:szCs w:val="22"/>
          <w:lang w:val="en-GB"/>
        </w:rPr>
      </w:pPr>
      <w:r w:rsidRPr="00E46EB1">
        <w:rPr>
          <w:sz w:val="22"/>
          <w:szCs w:val="22"/>
          <w:lang w:val="en-GB"/>
        </w:rPr>
        <w:lastRenderedPageBreak/>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rely on other entities it must prove to the Contracting Authority that it will have at its disposal the resources necessary for performance of the contract, for example by producing a </w:t>
      </w:r>
      <w:r w:rsidRPr="00E46EB1">
        <w:rPr>
          <w:sz w:val="22"/>
          <w:szCs w:val="22"/>
        </w:rPr>
        <w:t xml:space="preserve">commitment </w:t>
      </w:r>
      <w:r w:rsidRPr="00E46EB1">
        <w:rPr>
          <w:sz w:val="22"/>
          <w:szCs w:val="22"/>
          <w:lang w:val="en-GB"/>
        </w:rPr>
        <w:t>on the part of those entities to place those resources at its disposal. Such entities</w:t>
      </w:r>
      <w:r w:rsidRPr="00E46EB1">
        <w:rPr>
          <w:sz w:val="22"/>
          <w:szCs w:val="22"/>
        </w:rPr>
        <w:t xml:space="preserve">, for instance the parent company of the economic operator, </w:t>
      </w:r>
      <w:r w:rsidRPr="00E46EB1">
        <w:rPr>
          <w:sz w:val="22"/>
          <w:szCs w:val="22"/>
          <w:lang w:val="en-GB"/>
        </w:rPr>
        <w:t xml:space="preserve">must respect the same rules of eligibility and notably that of nationality, as the economic operator. Furthermore, the data for this third entity for the relevant selection criterion should be included in the tender in a separate document. Proof of the capacity will also have to be furnished when requested by the Contracting Authority. </w:t>
      </w:r>
    </w:p>
    <w:p w14:paraId="73EEAD7E" w14:textId="77777777" w:rsidR="00E15BA7" w:rsidRPr="00E46EB1" w:rsidRDefault="00E15BA7" w:rsidP="00E15BA7">
      <w:pPr>
        <w:pStyle w:val="Blockquote"/>
        <w:keepLines/>
        <w:ind w:left="1134" w:right="1"/>
        <w:jc w:val="both"/>
        <w:rPr>
          <w:sz w:val="22"/>
          <w:szCs w:val="22"/>
          <w:lang w:val="en-GB"/>
        </w:rPr>
      </w:pPr>
      <w:r w:rsidRPr="00E46EB1">
        <w:rPr>
          <w:sz w:val="22"/>
          <w:szCs w:val="22"/>
          <w:lang w:val="en-GB"/>
        </w:rPr>
        <w:t>With regard to technical and professional criteria, a tenderer may only rely on the capacities of other entities where the latter will perform the tasks for which these capacities are required.</w:t>
      </w:r>
    </w:p>
    <w:p w14:paraId="24CD37BE" w14:textId="2682A181" w:rsidR="00A90F89" w:rsidRPr="00A90F89" w:rsidRDefault="00E15BA7" w:rsidP="00E15BA7">
      <w:pPr>
        <w:pStyle w:val="Blockquote"/>
        <w:keepLines/>
        <w:ind w:left="1134" w:right="1"/>
        <w:jc w:val="both"/>
        <w:rPr>
          <w:sz w:val="22"/>
          <w:szCs w:val="22"/>
          <w:lang w:val="en-GB"/>
        </w:rPr>
      </w:pPr>
      <w:r w:rsidRPr="00E46EB1">
        <w:rPr>
          <w:sz w:val="22"/>
          <w:szCs w:val="22"/>
          <w:lang w:val="en-GB"/>
        </w:rPr>
        <w:t>With regard to economic and financial criteria, the entities upon whose capacity the tenderer relies, become jointly and severally liable for the performance of the contract.</w:t>
      </w:r>
    </w:p>
    <w:p w14:paraId="6FE031E9" w14:textId="77777777" w:rsidR="00E23824" w:rsidRPr="00A336A0" w:rsidRDefault="00E23824" w:rsidP="00121117">
      <w:pPr>
        <w:numPr>
          <w:ilvl w:val="0"/>
          <w:numId w:val="45"/>
        </w:numPr>
        <w:ind w:right="1"/>
        <w:outlineLvl w:val="0"/>
        <w:rPr>
          <w:rStyle w:val="Strong"/>
          <w:szCs w:val="24"/>
          <w:lang w:val="en-GB"/>
        </w:rPr>
      </w:pPr>
      <w:r w:rsidRPr="00A336A0">
        <w:rPr>
          <w:rStyle w:val="Strong"/>
          <w:szCs w:val="24"/>
          <w:lang w:val="en-GB"/>
        </w:rPr>
        <w:t>Award criteria</w:t>
      </w:r>
    </w:p>
    <w:p w14:paraId="06E7B933" w14:textId="541DA9F8" w:rsidR="00E23824" w:rsidRPr="00121117" w:rsidRDefault="0085335B" w:rsidP="00AC2A69">
      <w:pPr>
        <w:pStyle w:val="Blockquote"/>
        <w:ind w:left="709" w:right="1"/>
        <w:jc w:val="both"/>
        <w:rPr>
          <w:sz w:val="22"/>
          <w:szCs w:val="22"/>
          <w:lang w:val="en-GB"/>
        </w:rPr>
      </w:pPr>
      <w:r w:rsidRPr="00121117">
        <w:rPr>
          <w:noProof/>
          <w:snapToGrid/>
          <w:sz w:val="22"/>
          <w:szCs w:val="22"/>
        </w:rPr>
        <mc:AlternateContent>
          <mc:Choice Requires="wps">
            <w:drawing>
              <wp:anchor distT="0" distB="0" distL="114300" distR="114300" simplePos="0" relativeHeight="251656704" behindDoc="0" locked="0" layoutInCell="0" allowOverlap="1" wp14:anchorId="57D0BA04" wp14:editId="06E9D85A">
                <wp:simplePos x="0" y="0"/>
                <wp:positionH relativeFrom="column">
                  <wp:posOffset>-180975</wp:posOffset>
                </wp:positionH>
                <wp:positionV relativeFrom="paragraph">
                  <wp:posOffset>835660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956FA"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65.8pt" to="453.75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" o:allowincell="f" strokecolor="#d4d4d4" strokeweight="1.75pt">
                <v:shadow on="t" offset="0,-1pt"/>
              </v:line>
            </w:pict>
          </mc:Fallback>
        </mc:AlternateContent>
      </w:r>
      <w:r w:rsidR="00E23824" w:rsidRPr="00121117">
        <w:rPr>
          <w:sz w:val="22"/>
          <w:szCs w:val="22"/>
          <w:lang w:val="en-GB"/>
        </w:rPr>
        <w:t xml:space="preserve">Price </w:t>
      </w:r>
      <w:r w:rsidR="00021ECF" w:rsidRPr="00121117">
        <w:rPr>
          <w:sz w:val="22"/>
          <w:szCs w:val="22"/>
          <w:lang w:val="en-GB"/>
        </w:rPr>
        <w:t>(</w:t>
      </w:r>
      <w:r w:rsidR="00580448" w:rsidRPr="00121117">
        <w:rPr>
          <w:sz w:val="22"/>
          <w:szCs w:val="22"/>
          <w:lang w:val="en-GB"/>
        </w:rPr>
        <w:t>or</w:t>
      </w:r>
      <w:r w:rsidR="00E23824" w:rsidRPr="00121117">
        <w:rPr>
          <w:sz w:val="22"/>
          <w:szCs w:val="22"/>
          <w:lang w:val="en-GB"/>
        </w:rPr>
        <w:t>, if appropriate</w:t>
      </w:r>
      <w:r w:rsidR="00AF346B" w:rsidRPr="00121117">
        <w:rPr>
          <w:sz w:val="22"/>
          <w:szCs w:val="22"/>
          <w:lang w:val="en-GB"/>
        </w:rPr>
        <w:t xml:space="preserve"> after</w:t>
      </w:r>
      <w:r w:rsidR="00672155" w:rsidRPr="00121117">
        <w:rPr>
          <w:sz w:val="22"/>
          <w:szCs w:val="22"/>
          <w:lang w:val="en-GB"/>
        </w:rPr>
        <w:t xml:space="preserve"> </w:t>
      </w:r>
      <w:r w:rsidR="00BB00EF" w:rsidRPr="00121117">
        <w:rPr>
          <w:sz w:val="22"/>
          <w:szCs w:val="22"/>
          <w:lang w:val="en-GB"/>
        </w:rPr>
        <w:t>prior approval</w:t>
      </w:r>
      <w:r w:rsidR="00E23824" w:rsidRPr="00121117">
        <w:rPr>
          <w:sz w:val="22"/>
          <w:szCs w:val="22"/>
          <w:lang w:val="en-GB"/>
        </w:rPr>
        <w:t xml:space="preserve">, </w:t>
      </w:r>
      <w:r w:rsidR="00746B08" w:rsidRPr="00121117">
        <w:rPr>
          <w:sz w:val="22"/>
          <w:szCs w:val="22"/>
          <w:lang w:val="en-GB"/>
        </w:rPr>
        <w:t xml:space="preserve">the </w:t>
      </w:r>
      <w:r w:rsidR="005D7F42" w:rsidRPr="00121117">
        <w:rPr>
          <w:sz w:val="22"/>
          <w:szCs w:val="22"/>
          <w:lang w:val="en-GB"/>
        </w:rPr>
        <w:t xml:space="preserve">best </w:t>
      </w:r>
      <w:r w:rsidR="00BB00EF" w:rsidRPr="00121117">
        <w:rPr>
          <w:sz w:val="22"/>
          <w:szCs w:val="22"/>
          <w:lang w:val="en-GB"/>
        </w:rPr>
        <w:t xml:space="preserve">price-quality ratio </w:t>
      </w:r>
      <w:r w:rsidR="00580448" w:rsidRPr="00121117">
        <w:rPr>
          <w:sz w:val="22"/>
          <w:szCs w:val="22"/>
          <w:lang w:val="en-GB"/>
        </w:rPr>
        <w:t xml:space="preserve">which is a </w:t>
      </w:r>
      <w:r w:rsidR="00E23824" w:rsidRPr="00121117">
        <w:rPr>
          <w:sz w:val="22"/>
          <w:szCs w:val="22"/>
          <w:lang w:val="en-GB"/>
        </w:rPr>
        <w:t>combination of quality</w:t>
      </w:r>
      <w:r w:rsidR="00973479" w:rsidRPr="00121117">
        <w:rPr>
          <w:sz w:val="22"/>
          <w:szCs w:val="22"/>
          <w:lang w:val="en-GB"/>
        </w:rPr>
        <w:t xml:space="preserve"> and </w:t>
      </w:r>
      <w:r w:rsidR="00E23824" w:rsidRPr="00121117">
        <w:rPr>
          <w:sz w:val="22"/>
          <w:szCs w:val="22"/>
          <w:lang w:val="en-GB"/>
        </w:rPr>
        <w:t>price</w:t>
      </w:r>
      <w:r w:rsidR="00021ECF" w:rsidRPr="00121117">
        <w:rPr>
          <w:sz w:val="22"/>
          <w:szCs w:val="22"/>
          <w:lang w:val="en-GB"/>
        </w:rPr>
        <w:t>)</w:t>
      </w:r>
    </w:p>
    <w:p w14:paraId="0E208688" w14:textId="77777777" w:rsidR="00121117" w:rsidRDefault="00121117" w:rsidP="0085335B">
      <w:pPr>
        <w:keepNext/>
        <w:widowControl/>
        <w:spacing w:before="300"/>
        <w:jc w:val="center"/>
        <w:rPr>
          <w:rStyle w:val="Strong"/>
          <w:sz w:val="28"/>
          <w:szCs w:val="28"/>
          <w:lang w:val="en-GB"/>
        </w:rPr>
      </w:pPr>
    </w:p>
    <w:p w14:paraId="02B88F41" w14:textId="59D6524F" w:rsidR="00E23824" w:rsidRPr="003F1149" w:rsidRDefault="00E23824" w:rsidP="0085335B">
      <w:pPr>
        <w:keepNext/>
        <w:widowControl/>
        <w:spacing w:before="300"/>
        <w:jc w:val="center"/>
        <w:rPr>
          <w:rStyle w:val="Strong"/>
          <w:sz w:val="28"/>
          <w:szCs w:val="28"/>
          <w:lang w:val="en-GB"/>
        </w:rPr>
      </w:pPr>
      <w:r w:rsidRPr="003F1149">
        <w:rPr>
          <w:rStyle w:val="Strong"/>
          <w:sz w:val="28"/>
          <w:szCs w:val="28"/>
          <w:lang w:val="en-GB"/>
        </w:rPr>
        <w:t>TENDERING</w:t>
      </w:r>
    </w:p>
    <w:p w14:paraId="117B995B" w14:textId="77777777" w:rsidR="00873A2E" w:rsidRPr="00873A2E" w:rsidRDefault="00873A2E" w:rsidP="00873A2E">
      <w:pPr>
        <w:numPr>
          <w:ilvl w:val="0"/>
          <w:numId w:val="45"/>
        </w:numPr>
        <w:ind w:right="1"/>
        <w:outlineLvl w:val="0"/>
        <w:rPr>
          <w:rStyle w:val="Strong"/>
          <w:szCs w:val="24"/>
        </w:rPr>
      </w:pPr>
      <w:r w:rsidRPr="00873A2E">
        <w:rPr>
          <w:rStyle w:val="Strong"/>
          <w:szCs w:val="24"/>
          <w:lang w:val="en-GB"/>
        </w:rPr>
        <w:t>Deadline for submission of tenders</w:t>
      </w:r>
    </w:p>
    <w:p w14:paraId="4DB6E5C4" w14:textId="715468D7"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The deadline for </w:t>
      </w:r>
      <w:r>
        <w:rPr>
          <w:rStyle w:val="Emphasis"/>
          <w:i w:val="0"/>
          <w:sz w:val="22"/>
          <w:szCs w:val="22"/>
          <w:lang w:val="en-GB"/>
        </w:rPr>
        <w:t xml:space="preserve">submission </w:t>
      </w:r>
      <w:r w:rsidRPr="00B33EE6">
        <w:rPr>
          <w:rStyle w:val="Emphasis"/>
          <w:i w:val="0"/>
          <w:sz w:val="22"/>
          <w:szCs w:val="22"/>
          <w:lang w:val="en-GB"/>
        </w:rPr>
        <w:t xml:space="preserve">of tenders is </w:t>
      </w:r>
      <w:r w:rsidR="000F6927">
        <w:rPr>
          <w:rStyle w:val="Emphasis"/>
          <w:i w:val="0"/>
          <w:sz w:val="22"/>
          <w:szCs w:val="22"/>
          <w:highlight w:val="yellow"/>
          <w:lang w:val="en-GB"/>
        </w:rPr>
        <w:t>8</w:t>
      </w:r>
      <w:r w:rsidR="000F6927" w:rsidRPr="000F6927">
        <w:rPr>
          <w:rStyle w:val="Emphasis"/>
          <w:i w:val="0"/>
          <w:sz w:val="22"/>
          <w:szCs w:val="22"/>
          <w:highlight w:val="yellow"/>
          <w:vertAlign w:val="superscript"/>
          <w:lang w:val="en-GB"/>
        </w:rPr>
        <w:t>th</w:t>
      </w:r>
      <w:r w:rsidR="000F6927">
        <w:rPr>
          <w:rStyle w:val="Emphasis"/>
          <w:i w:val="0"/>
          <w:sz w:val="22"/>
          <w:szCs w:val="22"/>
          <w:highlight w:val="yellow"/>
          <w:lang w:val="en-GB"/>
        </w:rPr>
        <w:t xml:space="preserve"> August</w:t>
      </w:r>
      <w:r w:rsidRPr="00873A2E">
        <w:rPr>
          <w:rStyle w:val="Emphasis"/>
          <w:i w:val="0"/>
          <w:sz w:val="22"/>
          <w:szCs w:val="22"/>
          <w:highlight w:val="yellow"/>
          <w:lang w:val="en-GB"/>
        </w:rPr>
        <w:t xml:space="preserve"> 2022 at 12.00hrs</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C996265"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19. </w:t>
      </w:r>
      <w:r w:rsidRPr="00B33EE6">
        <w:rPr>
          <w:rStyle w:val="Strong"/>
          <w:sz w:val="22"/>
          <w:szCs w:val="22"/>
          <w:lang w:val="en-GB"/>
        </w:rPr>
        <w:tab/>
        <w:t>Tender format and details to be provided</w:t>
      </w:r>
    </w:p>
    <w:p w14:paraId="2360C6DC" w14:textId="77777777" w:rsidR="00873A2E" w:rsidRPr="00B33EE6" w:rsidRDefault="00873A2E" w:rsidP="00873A2E">
      <w:pPr>
        <w:pStyle w:val="Blockquote"/>
        <w:jc w:val="both"/>
        <w:rPr>
          <w:sz w:val="22"/>
          <w:szCs w:val="22"/>
          <w:lang w:val="en-GB"/>
        </w:rPr>
      </w:pPr>
      <w:r w:rsidRPr="00B33EE6">
        <w:rPr>
          <w:rStyle w:val="Strong"/>
          <w:b w:val="0"/>
          <w:sz w:val="22"/>
          <w:szCs w:val="22"/>
          <w:lang w:val="en-GB"/>
        </w:rPr>
        <w:t>Tenders must be submitted using the standard tender form</w:t>
      </w:r>
      <w:r>
        <w:rPr>
          <w:rStyle w:val="Strong"/>
          <w:b w:val="0"/>
          <w:sz w:val="22"/>
          <w:szCs w:val="22"/>
          <w:lang w:val="en-GB"/>
        </w:rPr>
        <w:t>.</w:t>
      </w:r>
      <w:r w:rsidRPr="00B33EE6">
        <w:rPr>
          <w:sz w:val="22"/>
          <w:szCs w:val="22"/>
          <w:lang w:val="en-GB"/>
        </w:rPr>
        <w:t xml:space="preserve"> </w:t>
      </w:r>
    </w:p>
    <w:p w14:paraId="52B9BDA9" w14:textId="77777777" w:rsidR="00873A2E" w:rsidRPr="00B33EE6" w:rsidRDefault="00873A2E" w:rsidP="00873A2E">
      <w:pPr>
        <w:pStyle w:val="Blockquote"/>
        <w:jc w:val="both"/>
        <w:rPr>
          <w:sz w:val="22"/>
          <w:szCs w:val="22"/>
          <w:lang w:val="en-GB"/>
        </w:rPr>
      </w:pPr>
      <w:r w:rsidRPr="00B33EE6">
        <w:rPr>
          <w:sz w:val="22"/>
          <w:szCs w:val="22"/>
          <w:lang w:val="en-GB"/>
        </w:rPr>
        <w:t>The tender must be accompanied by a declaration o</w:t>
      </w:r>
      <w:r>
        <w:rPr>
          <w:sz w:val="22"/>
          <w:szCs w:val="22"/>
          <w:lang w:val="en-GB"/>
        </w:rPr>
        <w:t>n</w:t>
      </w:r>
      <w:r w:rsidRPr="00B33EE6">
        <w:rPr>
          <w:sz w:val="22"/>
          <w:szCs w:val="22"/>
          <w:lang w:val="en-GB"/>
        </w:rPr>
        <w:t xml:space="preserve"> honour on exclusion and selection criteria using the template available from the following Internet address:</w:t>
      </w:r>
    </w:p>
    <w:p w14:paraId="3AADF122" w14:textId="77777777" w:rsidR="00873A2E" w:rsidRPr="00B33EE6" w:rsidRDefault="00B21123" w:rsidP="00873A2E">
      <w:pPr>
        <w:pStyle w:val="Blockquote"/>
        <w:jc w:val="both"/>
        <w:rPr>
          <w:sz w:val="22"/>
          <w:szCs w:val="22"/>
          <w:lang w:val="en-GB"/>
        </w:rPr>
      </w:pPr>
      <w:hyperlink r:id="rId8" w:history="1">
        <w:r w:rsidR="00873A2E" w:rsidRPr="005B10FD">
          <w:rPr>
            <w:rStyle w:val="Hyperlink"/>
            <w:sz w:val="22"/>
            <w:szCs w:val="22"/>
            <w:lang w:val="en-GB"/>
          </w:rPr>
          <w:t>http://ec.europa.eu/europeaid/prag/annexes.do?chapterTitleCode=A</w:t>
        </w:r>
      </w:hyperlink>
      <w:r w:rsidR="00873A2E">
        <w:rPr>
          <w:sz w:val="22"/>
          <w:szCs w:val="22"/>
          <w:lang w:val="en-GB"/>
        </w:rPr>
        <w:t xml:space="preserve"> </w:t>
      </w:r>
    </w:p>
    <w:p w14:paraId="3E087F0B" w14:textId="77777777" w:rsidR="00873A2E" w:rsidRPr="00B33EE6" w:rsidRDefault="00873A2E" w:rsidP="00873A2E">
      <w:pPr>
        <w:pStyle w:val="Blockquote"/>
        <w:jc w:val="both"/>
        <w:rPr>
          <w:sz w:val="22"/>
          <w:szCs w:val="22"/>
          <w:lang w:val="en-GB"/>
        </w:rPr>
      </w:pPr>
      <w:r w:rsidRPr="00B33EE6">
        <w:rPr>
          <w:sz w:val="22"/>
          <w:szCs w:val="22"/>
          <w:lang w:val="en-GB"/>
        </w:rPr>
        <w:t>Any additional documentation (brochure, letter, etc.) sent with a tender will not be taken into consideration.</w:t>
      </w:r>
    </w:p>
    <w:p w14:paraId="66FE8CBB"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20. </w:t>
      </w:r>
      <w:r w:rsidRPr="00B33EE6">
        <w:rPr>
          <w:rStyle w:val="Strong"/>
          <w:sz w:val="22"/>
          <w:szCs w:val="22"/>
          <w:lang w:val="en-GB"/>
        </w:rPr>
        <w:tab/>
        <w:t>How tenders may be submitted</w:t>
      </w:r>
    </w:p>
    <w:p w14:paraId="4E69C391" w14:textId="77777777" w:rsidR="00873A2E" w:rsidRPr="00B33EE6" w:rsidRDefault="00873A2E" w:rsidP="00873A2E">
      <w:pPr>
        <w:pStyle w:val="Blockquote"/>
        <w:jc w:val="both"/>
        <w:rPr>
          <w:sz w:val="22"/>
          <w:szCs w:val="22"/>
          <w:lang w:val="en-GB"/>
        </w:rPr>
      </w:pPr>
      <w:r w:rsidRPr="00B33EE6">
        <w:rPr>
          <w:sz w:val="22"/>
          <w:szCs w:val="22"/>
          <w:lang w:val="en-GB"/>
        </w:rPr>
        <w:t xml:space="preserve">Tenders must be submitted in English exclusively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using the means specified in point </w:t>
      </w:r>
      <w:r>
        <w:rPr>
          <w:sz w:val="22"/>
          <w:szCs w:val="22"/>
          <w:lang w:val="en-GB"/>
        </w:rPr>
        <w:t>10</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4A805F27" w14:textId="77777777" w:rsidR="00873A2E" w:rsidRPr="00B33EE6" w:rsidRDefault="00873A2E" w:rsidP="00873A2E">
      <w:pPr>
        <w:pStyle w:val="Blockquote"/>
        <w:jc w:val="both"/>
        <w:rPr>
          <w:rStyle w:val="Strong"/>
          <w:b w:val="0"/>
          <w:sz w:val="22"/>
          <w:szCs w:val="22"/>
          <w:lang w:val="en-GB"/>
        </w:rPr>
      </w:pPr>
      <w:r w:rsidRPr="00B33EE6">
        <w:rPr>
          <w:rStyle w:val="Strong"/>
          <w:b w:val="0"/>
          <w:sz w:val="22"/>
          <w:szCs w:val="22"/>
          <w:lang w:val="en-GB"/>
        </w:rPr>
        <w:t>Tenders submitted by any other means will not be considered.</w:t>
      </w:r>
    </w:p>
    <w:p w14:paraId="39CF2DF7" w14:textId="77777777" w:rsidR="00873A2E" w:rsidRPr="00B33EE6" w:rsidRDefault="00873A2E" w:rsidP="00873A2E">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5C232B8E" w14:textId="77777777" w:rsidR="00873A2E" w:rsidRPr="00B33EE6" w:rsidRDefault="00873A2E" w:rsidP="00873A2E">
      <w:pPr>
        <w:ind w:left="709" w:hanging="349"/>
        <w:outlineLvl w:val="0"/>
        <w:rPr>
          <w:b/>
          <w:sz w:val="22"/>
          <w:szCs w:val="22"/>
          <w:lang w:val="en-GB"/>
        </w:rPr>
      </w:pPr>
      <w:r w:rsidRPr="00B33EE6">
        <w:rPr>
          <w:rStyle w:val="Strong"/>
          <w:sz w:val="22"/>
          <w:szCs w:val="22"/>
          <w:lang w:val="en-GB"/>
        </w:rPr>
        <w:t>21.</w:t>
      </w:r>
      <w:r w:rsidRPr="00B33EE6">
        <w:rPr>
          <w:rStyle w:val="Strong"/>
          <w:sz w:val="22"/>
          <w:szCs w:val="22"/>
          <w:lang w:val="en-GB"/>
        </w:rPr>
        <w:tab/>
        <w:t>Alteration or withdrawal of tenders</w:t>
      </w:r>
    </w:p>
    <w:p w14:paraId="4C4AC3B9" w14:textId="77777777" w:rsidR="00873A2E" w:rsidRPr="00B33EE6" w:rsidRDefault="00873A2E" w:rsidP="00873A2E">
      <w:pPr>
        <w:pStyle w:val="Blockquote"/>
        <w:jc w:val="both"/>
        <w:rPr>
          <w:sz w:val="22"/>
          <w:szCs w:val="22"/>
          <w:lang w:val="en-GB"/>
        </w:rPr>
      </w:pPr>
      <w:r w:rsidRPr="00B33EE6">
        <w:rPr>
          <w:sz w:val="22"/>
          <w:szCs w:val="22"/>
          <w:lang w:val="en-GB"/>
        </w:rPr>
        <w:t>Tenderers may alter or withdraw their tenders by written notification prior to the deadline for submission of tenders. No tender may be altered after this deadline.</w:t>
      </w:r>
    </w:p>
    <w:p w14:paraId="6B436194" w14:textId="77777777" w:rsidR="00873A2E" w:rsidRPr="00B33EE6" w:rsidRDefault="00873A2E" w:rsidP="00873A2E">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point </w:t>
      </w:r>
      <w:r>
        <w:rPr>
          <w:sz w:val="22"/>
          <w:szCs w:val="22"/>
          <w:lang w:val="en-GB"/>
        </w:rPr>
        <w:t>15</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13034EA6" w14:textId="77777777" w:rsidR="00873A2E" w:rsidRPr="00B33EE6" w:rsidRDefault="00873A2E" w:rsidP="00873A2E">
      <w:pPr>
        <w:keepNext/>
        <w:ind w:left="709" w:hanging="352"/>
        <w:outlineLvl w:val="0"/>
        <w:rPr>
          <w:sz w:val="22"/>
          <w:szCs w:val="22"/>
          <w:lang w:val="en-GB"/>
        </w:rPr>
      </w:pPr>
      <w:r w:rsidRPr="00B33EE6">
        <w:rPr>
          <w:rStyle w:val="Strong"/>
          <w:sz w:val="22"/>
          <w:szCs w:val="22"/>
          <w:lang w:val="en-GB"/>
        </w:rPr>
        <w:t xml:space="preserve">22. </w:t>
      </w:r>
      <w:r w:rsidRPr="00B33EE6">
        <w:rPr>
          <w:rStyle w:val="Strong"/>
          <w:sz w:val="22"/>
          <w:szCs w:val="22"/>
          <w:lang w:val="en-GB"/>
        </w:rPr>
        <w:tab/>
        <w:t>Operational language</w:t>
      </w:r>
    </w:p>
    <w:p w14:paraId="00ECEEBB" w14:textId="77777777"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C8F26CC" w14:textId="77777777" w:rsidR="00873A2E" w:rsidRPr="00F9055E" w:rsidRDefault="00873A2E" w:rsidP="00873A2E">
      <w:pPr>
        <w:pStyle w:val="Blockquote"/>
        <w:jc w:val="both"/>
        <w:rPr>
          <w:b/>
          <w:sz w:val="22"/>
          <w:szCs w:val="22"/>
          <w:lang w:val="en-GB"/>
        </w:rPr>
      </w:pPr>
      <w:r>
        <w:rPr>
          <w:b/>
          <w:sz w:val="22"/>
          <w:szCs w:val="22"/>
          <w:lang w:val="en-GB"/>
        </w:rPr>
        <w:lastRenderedPageBreak/>
        <w:t>23</w:t>
      </w:r>
      <w:r w:rsidRPr="00F9055E">
        <w:rPr>
          <w:b/>
          <w:sz w:val="22"/>
          <w:szCs w:val="22"/>
          <w:lang w:val="en-GB"/>
        </w:rPr>
        <w:t>. Additional information</w:t>
      </w:r>
    </w:p>
    <w:p w14:paraId="3AD00FB1" w14:textId="7E9BE377" w:rsidR="00873A2E" w:rsidRPr="008660AD" w:rsidRDefault="00873A2E" w:rsidP="00873A2E">
      <w:pPr>
        <w:widowControl/>
        <w:snapToGrid w:val="0"/>
        <w:spacing w:after="0"/>
        <w:ind w:left="284" w:right="360"/>
        <w:jc w:val="both"/>
        <w:rPr>
          <w:sz w:val="22"/>
          <w:szCs w:val="22"/>
          <w:lang w:val="en-GB"/>
        </w:rPr>
      </w:pPr>
      <w:r w:rsidRPr="008660AD">
        <w:rPr>
          <w:sz w:val="22"/>
          <w:szCs w:val="22"/>
          <w:lang w:val="en-GB"/>
        </w:rPr>
        <w:t>Financial data to be provided by the candidate in the standard application form must be expressed in</w:t>
      </w:r>
      <w:r>
        <w:rPr>
          <w:sz w:val="22"/>
          <w:szCs w:val="22"/>
          <w:lang w:val="en-GB"/>
        </w:rPr>
        <w:t xml:space="preserve"> Uganda Shillings (UGX)</w:t>
      </w:r>
      <w:r w:rsidRPr="008660AD">
        <w:rPr>
          <w:sz w:val="22"/>
          <w:szCs w:val="22"/>
          <w:lang w:val="en-GB"/>
        </w:rPr>
        <w:t>. If applicable, where a candidate refers to amounts originally expressed in a different currency, the conversion to</w:t>
      </w:r>
      <w:r>
        <w:rPr>
          <w:sz w:val="22"/>
          <w:szCs w:val="22"/>
          <w:lang w:val="en-GB"/>
        </w:rPr>
        <w:t xml:space="preserve"> UGX</w:t>
      </w:r>
      <w:r w:rsidRPr="008660AD">
        <w:rPr>
          <w:sz w:val="22"/>
          <w:szCs w:val="22"/>
          <w:lang w:val="en-GB"/>
        </w:rPr>
        <w:t xml:space="preserve"> shall be made in accordance with the InforEuro exchange rate of </w:t>
      </w:r>
      <w:r>
        <w:rPr>
          <w:sz w:val="22"/>
          <w:szCs w:val="22"/>
          <w:lang w:val="en-GB"/>
        </w:rPr>
        <w:t>June 2022</w:t>
      </w:r>
      <w:r w:rsidRPr="008660AD">
        <w:rPr>
          <w:sz w:val="22"/>
          <w:szCs w:val="22"/>
          <w:lang w:val="en-GB"/>
        </w:rPr>
        <w:t xml:space="preserve">, 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6D304F08" w14:textId="5232FAB2" w:rsidR="00873A2E" w:rsidRDefault="00873A2E" w:rsidP="00873A2E">
      <w:pPr>
        <w:spacing w:after="0"/>
        <w:ind w:left="426"/>
        <w:rPr>
          <w:b/>
          <w:snapToGrid/>
          <w:sz w:val="22"/>
          <w:szCs w:val="22"/>
          <w:lang w:eastAsia="en-GB"/>
        </w:rPr>
      </w:pPr>
      <w:r>
        <w:rPr>
          <w:b/>
          <w:snapToGrid/>
          <w:sz w:val="22"/>
          <w:szCs w:val="22"/>
          <w:lang w:eastAsia="en-GB"/>
        </w:rPr>
        <w:t>Delivery address:</w:t>
      </w:r>
    </w:p>
    <w:p w14:paraId="728722B2" w14:textId="165F9DAA" w:rsidR="00873A2E" w:rsidRPr="0095033A" w:rsidRDefault="00873A2E" w:rsidP="00873A2E">
      <w:pPr>
        <w:spacing w:after="0"/>
        <w:ind w:left="426"/>
        <w:rPr>
          <w:b/>
          <w:snapToGrid/>
          <w:sz w:val="22"/>
          <w:szCs w:val="22"/>
          <w:lang w:eastAsia="en-GB"/>
        </w:rPr>
      </w:pPr>
      <w:r w:rsidRPr="0095033A">
        <w:rPr>
          <w:b/>
          <w:snapToGrid/>
          <w:sz w:val="22"/>
          <w:szCs w:val="22"/>
          <w:lang w:eastAsia="en-GB"/>
        </w:rPr>
        <w:t>Permanent Secretary.</w:t>
      </w:r>
    </w:p>
    <w:p w14:paraId="454AF063"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Ministry of Agriculture, Animal Industry and Fisheries (MAAIF),</w:t>
      </w:r>
    </w:p>
    <w:p w14:paraId="66F4EB31"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PO Box 102, Entebbe</w:t>
      </w:r>
    </w:p>
    <w:p w14:paraId="5CEF9FD9"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 xml:space="preserve">Plot 16-18, Lugard Avenue, Entebbe, Uganda </w:t>
      </w:r>
    </w:p>
    <w:p w14:paraId="6FD43AFF" w14:textId="77777777" w:rsidR="00873A2E" w:rsidRDefault="00873A2E" w:rsidP="00873A2E">
      <w:pPr>
        <w:spacing w:before="0" w:after="0"/>
        <w:ind w:left="426"/>
        <w:rPr>
          <w:b/>
          <w:snapToGrid/>
          <w:sz w:val="22"/>
          <w:szCs w:val="22"/>
          <w:lang w:eastAsia="en-GB"/>
        </w:rPr>
      </w:pPr>
    </w:p>
    <w:p w14:paraId="27ED25D0" w14:textId="17F0DB75" w:rsidR="00873A2E" w:rsidRDefault="00873A2E" w:rsidP="00873A2E">
      <w:pPr>
        <w:spacing w:before="0" w:after="0"/>
        <w:ind w:left="426"/>
        <w:rPr>
          <w:b/>
          <w:bCs/>
          <w:snapToGrid/>
          <w:sz w:val="22"/>
          <w:szCs w:val="22"/>
          <w:lang w:eastAsia="en-GB"/>
        </w:rPr>
      </w:pPr>
      <w:r w:rsidRPr="00873A2E">
        <w:rPr>
          <w:b/>
          <w:snapToGrid/>
          <w:sz w:val="22"/>
          <w:szCs w:val="22"/>
          <w:u w:val="single"/>
          <w:lang w:eastAsia="en-GB"/>
        </w:rPr>
        <w:t>Attention</w:t>
      </w:r>
      <w:r>
        <w:rPr>
          <w:b/>
          <w:snapToGrid/>
          <w:sz w:val="22"/>
          <w:szCs w:val="22"/>
          <w:lang w:eastAsia="en-GB"/>
        </w:rPr>
        <w:t>:</w:t>
      </w:r>
      <w:r w:rsidRPr="0095033A">
        <w:rPr>
          <w:b/>
          <w:snapToGrid/>
          <w:sz w:val="22"/>
          <w:szCs w:val="22"/>
          <w:lang w:eastAsia="en-GB"/>
        </w:rPr>
        <w:t xml:space="preserve"> Project Coordinator -MOBIP</w:t>
      </w:r>
    </w:p>
    <w:p w14:paraId="0B0AA2B7" w14:textId="77777777" w:rsidR="00873A2E" w:rsidRDefault="00873A2E" w:rsidP="00873A2E">
      <w:pPr>
        <w:spacing w:before="0" w:after="0"/>
        <w:ind w:left="426"/>
        <w:rPr>
          <w:b/>
          <w:bCs/>
          <w:snapToGrid/>
          <w:sz w:val="22"/>
          <w:szCs w:val="22"/>
          <w:lang w:eastAsia="en-GB"/>
        </w:rPr>
      </w:pPr>
    </w:p>
    <w:p w14:paraId="2E242AB0" w14:textId="4FD0744E" w:rsidR="00F964EE" w:rsidRPr="00873A2E" w:rsidRDefault="00873A2E" w:rsidP="00873A2E">
      <w:pPr>
        <w:spacing w:before="0" w:after="0"/>
        <w:ind w:left="426"/>
        <w:rPr>
          <w:b/>
          <w:bCs/>
          <w:snapToGrid/>
          <w:sz w:val="22"/>
          <w:szCs w:val="22"/>
          <w:lang w:eastAsia="en-GB"/>
        </w:rPr>
      </w:pPr>
      <w:r w:rsidRPr="00DD0F41">
        <w:rPr>
          <w:b/>
          <w:sz w:val="22"/>
          <w:szCs w:val="22"/>
        </w:rPr>
        <w:t>Note.</w:t>
      </w:r>
      <w:r w:rsidRPr="00DD0F41">
        <w:rPr>
          <w:sz w:val="22"/>
          <w:szCs w:val="22"/>
        </w:rPr>
        <w:t xml:space="preserve"> Opening hours: Monday to Friday – 09.00 to 17.00hrs, closed on   public holidays</w:t>
      </w:r>
    </w:p>
    <w:sectPr w:rsidR="00F964EE" w:rsidRPr="00873A2E"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55B09" w14:textId="77777777" w:rsidR="00B21123" w:rsidRDefault="00B21123">
      <w:r>
        <w:separator/>
      </w:r>
    </w:p>
  </w:endnote>
  <w:endnote w:type="continuationSeparator" w:id="0">
    <w:p w14:paraId="2923D9B6" w14:textId="77777777" w:rsidR="00B21123" w:rsidRDefault="00B2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2D0DF"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03DC59"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FB1B" w14:textId="184D4DFC" w:rsidR="00E1322F" w:rsidRPr="002116E1" w:rsidRDefault="00C9223E" w:rsidP="00F274BD">
    <w:pPr>
      <w:pStyle w:val="Footer"/>
      <w:tabs>
        <w:tab w:val="clear" w:pos="4536"/>
      </w:tabs>
      <w:spacing w:after="0"/>
      <w:ind w:right="357"/>
      <w:rPr>
        <w:sz w:val="18"/>
        <w:szCs w:val="18"/>
        <w:lang w:val="en-GB"/>
      </w:rPr>
    </w:pPr>
    <w:r>
      <w:rPr>
        <w:b/>
        <w:sz w:val="18"/>
        <w:lang w:val="en-GB"/>
      </w:rPr>
      <w:t>Dec 2021</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CB5100">
      <w:rPr>
        <w:noProof/>
        <w:sz w:val="18"/>
        <w:szCs w:val="18"/>
        <w:lang w:val="en-GB"/>
      </w:rPr>
      <w:t>6</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CB5100">
      <w:rPr>
        <w:noProof/>
        <w:sz w:val="18"/>
        <w:szCs w:val="18"/>
        <w:lang w:val="en-GB"/>
      </w:rPr>
      <w:t>6</w:t>
    </w:r>
    <w:r w:rsidR="00E1322F" w:rsidRPr="00D30AC2">
      <w:rPr>
        <w:sz w:val="18"/>
        <w:szCs w:val="18"/>
        <w:lang w:val="fr-BE"/>
      </w:rPr>
      <w:fldChar w:fldCharType="end"/>
    </w:r>
  </w:p>
  <w:p w14:paraId="3E080823" w14:textId="14789789" w:rsidR="00E1322F" w:rsidRPr="002116E1" w:rsidRDefault="00873A2E" w:rsidP="00F274BD">
    <w:pPr>
      <w:pStyle w:val="Footer"/>
      <w:tabs>
        <w:tab w:val="clear" w:pos="4536"/>
      </w:tabs>
      <w:spacing w:before="0"/>
      <w:ind w:right="357"/>
      <w:rPr>
        <w:sz w:val="18"/>
        <w:szCs w:val="18"/>
        <w:lang w:val="en-GB"/>
      </w:rPr>
    </w:pPr>
    <w:r>
      <w:rPr>
        <w:sz w:val="18"/>
        <w:szCs w:val="18"/>
        <w:lang w:val="en-GB"/>
      </w:rPr>
      <w:t xml:space="preserve">C2 - Contract Notice - </w:t>
    </w:r>
    <w:r w:rsidR="00C9223E">
      <w:rPr>
        <w:sz w:val="18"/>
        <w:szCs w:val="18"/>
      </w:rPr>
      <w:t>VT Fuel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815B4" w14:textId="77777777" w:rsidR="00B21123" w:rsidRDefault="00B21123" w:rsidP="00BC3FD0">
      <w:pPr>
        <w:spacing w:before="0" w:after="0"/>
      </w:pPr>
      <w:r>
        <w:separator/>
      </w:r>
    </w:p>
  </w:footnote>
  <w:footnote w:type="continuationSeparator" w:id="0">
    <w:p w14:paraId="54429D49" w14:textId="77777777" w:rsidR="00B21123" w:rsidRDefault="00B21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190476AF"/>
    <w:multiLevelType w:val="hybridMultilevel"/>
    <w:tmpl w:val="E4A4F4C4"/>
    <w:lvl w:ilvl="0" w:tplc="3DAEB37A">
      <w:start w:val="1"/>
      <w:numFmt w:val="lowerLetter"/>
      <w:lvlText w:val="%1)"/>
      <w:lvlJc w:val="left"/>
      <w:pPr>
        <w:ind w:left="2061" w:hanging="360"/>
      </w:pPr>
    </w:lvl>
    <w:lvl w:ilvl="1" w:tplc="C7045C8E" w:tentative="1">
      <w:start w:val="1"/>
      <w:numFmt w:val="lowerLetter"/>
      <w:lvlText w:val="%2."/>
      <w:lvlJc w:val="left"/>
      <w:pPr>
        <w:ind w:left="2781" w:hanging="360"/>
      </w:pPr>
    </w:lvl>
    <w:lvl w:ilvl="2" w:tplc="139CA12A" w:tentative="1">
      <w:start w:val="1"/>
      <w:numFmt w:val="lowerRoman"/>
      <w:lvlText w:val="%3."/>
      <w:lvlJc w:val="right"/>
      <w:pPr>
        <w:ind w:left="3501" w:hanging="180"/>
      </w:pPr>
    </w:lvl>
    <w:lvl w:ilvl="3" w:tplc="37F6261E" w:tentative="1">
      <w:start w:val="1"/>
      <w:numFmt w:val="decimal"/>
      <w:lvlText w:val="%4."/>
      <w:lvlJc w:val="left"/>
      <w:pPr>
        <w:ind w:left="4221" w:hanging="360"/>
      </w:pPr>
    </w:lvl>
    <w:lvl w:ilvl="4" w:tplc="B81CA652" w:tentative="1">
      <w:start w:val="1"/>
      <w:numFmt w:val="lowerLetter"/>
      <w:lvlText w:val="%5."/>
      <w:lvlJc w:val="left"/>
      <w:pPr>
        <w:ind w:left="4941" w:hanging="360"/>
      </w:pPr>
    </w:lvl>
    <w:lvl w:ilvl="5" w:tplc="244611DA" w:tentative="1">
      <w:start w:val="1"/>
      <w:numFmt w:val="lowerRoman"/>
      <w:lvlText w:val="%6."/>
      <w:lvlJc w:val="right"/>
      <w:pPr>
        <w:ind w:left="5661" w:hanging="180"/>
      </w:pPr>
    </w:lvl>
    <w:lvl w:ilvl="6" w:tplc="33906EA6" w:tentative="1">
      <w:start w:val="1"/>
      <w:numFmt w:val="decimal"/>
      <w:lvlText w:val="%7."/>
      <w:lvlJc w:val="left"/>
      <w:pPr>
        <w:ind w:left="6381" w:hanging="360"/>
      </w:pPr>
    </w:lvl>
    <w:lvl w:ilvl="7" w:tplc="3918B838" w:tentative="1">
      <w:start w:val="1"/>
      <w:numFmt w:val="lowerLetter"/>
      <w:lvlText w:val="%8."/>
      <w:lvlJc w:val="left"/>
      <w:pPr>
        <w:ind w:left="7101" w:hanging="360"/>
      </w:pPr>
    </w:lvl>
    <w:lvl w:ilvl="8" w:tplc="C80CF24E" w:tentative="1">
      <w:start w:val="1"/>
      <w:numFmt w:val="lowerRoman"/>
      <w:lvlText w:val="%9."/>
      <w:lvlJc w:val="right"/>
      <w:pPr>
        <w:ind w:left="7821" w:hanging="180"/>
      </w:pPr>
    </w:lvl>
  </w:abstractNum>
  <w:abstractNum w:abstractNumId="32"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5" w15:restartNumberingAfterBreak="0">
    <w:nsid w:val="28255BAD"/>
    <w:multiLevelType w:val="hybridMultilevel"/>
    <w:tmpl w:val="72A8F1A4"/>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2CF85E31"/>
    <w:multiLevelType w:val="hybridMultilevel"/>
    <w:tmpl w:val="87C2C0F4"/>
    <w:lvl w:ilvl="0" w:tplc="4C141C4E">
      <w:start w:val="17"/>
      <w:numFmt w:val="decimal"/>
      <w:lvlText w:val="%1."/>
      <w:lvlJc w:val="left"/>
      <w:pPr>
        <w:tabs>
          <w:tab w:val="num" w:pos="644"/>
        </w:tabs>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D880118"/>
    <w:multiLevelType w:val="hybridMultilevel"/>
    <w:tmpl w:val="07F6C9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9811E07"/>
    <w:multiLevelType w:val="hybridMultilevel"/>
    <w:tmpl w:val="64E8997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3" w15:restartNumberingAfterBreak="0">
    <w:nsid w:val="65B21E0C"/>
    <w:multiLevelType w:val="hybridMultilevel"/>
    <w:tmpl w:val="B5B8DA24"/>
    <w:lvl w:ilvl="0" w:tplc="3DDA5C96">
      <w:start w:val="1"/>
      <w:numFmt w:val="lowerLetter"/>
      <w:lvlText w:val="%1)"/>
      <w:lvlJc w:val="left"/>
      <w:pPr>
        <w:ind w:left="720" w:hanging="360"/>
      </w:pPr>
    </w:lvl>
    <w:lvl w:ilvl="1" w:tplc="55007B9E" w:tentative="1">
      <w:start w:val="1"/>
      <w:numFmt w:val="lowerLetter"/>
      <w:lvlText w:val="%2."/>
      <w:lvlJc w:val="left"/>
      <w:pPr>
        <w:ind w:left="1440" w:hanging="360"/>
      </w:pPr>
    </w:lvl>
    <w:lvl w:ilvl="2" w:tplc="C58C2FF4" w:tentative="1">
      <w:start w:val="1"/>
      <w:numFmt w:val="lowerRoman"/>
      <w:lvlText w:val="%3."/>
      <w:lvlJc w:val="right"/>
      <w:pPr>
        <w:ind w:left="2160" w:hanging="180"/>
      </w:pPr>
    </w:lvl>
    <w:lvl w:ilvl="3" w:tplc="EBC6A44E" w:tentative="1">
      <w:start w:val="1"/>
      <w:numFmt w:val="decimal"/>
      <w:lvlText w:val="%4."/>
      <w:lvlJc w:val="left"/>
      <w:pPr>
        <w:ind w:left="2880" w:hanging="360"/>
      </w:pPr>
    </w:lvl>
    <w:lvl w:ilvl="4" w:tplc="DCD0B19C" w:tentative="1">
      <w:start w:val="1"/>
      <w:numFmt w:val="lowerLetter"/>
      <w:lvlText w:val="%5."/>
      <w:lvlJc w:val="left"/>
      <w:pPr>
        <w:ind w:left="3600" w:hanging="360"/>
      </w:pPr>
    </w:lvl>
    <w:lvl w:ilvl="5" w:tplc="60EEFB3C" w:tentative="1">
      <w:start w:val="1"/>
      <w:numFmt w:val="lowerRoman"/>
      <w:lvlText w:val="%6."/>
      <w:lvlJc w:val="right"/>
      <w:pPr>
        <w:ind w:left="4320" w:hanging="180"/>
      </w:pPr>
    </w:lvl>
    <w:lvl w:ilvl="6" w:tplc="CA4EA37A" w:tentative="1">
      <w:start w:val="1"/>
      <w:numFmt w:val="decimal"/>
      <w:lvlText w:val="%7."/>
      <w:lvlJc w:val="left"/>
      <w:pPr>
        <w:ind w:left="5040" w:hanging="360"/>
      </w:pPr>
    </w:lvl>
    <w:lvl w:ilvl="7" w:tplc="2BA6E98E" w:tentative="1">
      <w:start w:val="1"/>
      <w:numFmt w:val="lowerLetter"/>
      <w:lvlText w:val="%8."/>
      <w:lvlJc w:val="left"/>
      <w:pPr>
        <w:ind w:left="5760" w:hanging="360"/>
      </w:pPr>
    </w:lvl>
    <w:lvl w:ilvl="8" w:tplc="88883D1E" w:tentative="1">
      <w:start w:val="1"/>
      <w:numFmt w:val="lowerRoman"/>
      <w:lvlText w:val="%9."/>
      <w:lvlJc w:val="right"/>
      <w:pPr>
        <w:ind w:left="6480" w:hanging="180"/>
      </w:pPr>
    </w:lvl>
  </w:abstractNum>
  <w:abstractNum w:abstractNumId="44"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abstractNum w:abstractNumId="45"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40"/>
  </w:num>
  <w:num w:numId="28">
    <w:abstractNumId w:val="29"/>
  </w:num>
  <w:num w:numId="29">
    <w:abstractNumId w:val="28"/>
  </w:num>
  <w:num w:numId="30">
    <w:abstractNumId w:val="32"/>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4"/>
  </w:num>
  <w:num w:numId="33">
    <w:abstractNumId w:val="30"/>
  </w:num>
  <w:num w:numId="34">
    <w:abstractNumId w:val="27"/>
  </w:num>
  <w:num w:numId="35">
    <w:abstractNumId w:val="37"/>
  </w:num>
  <w:num w:numId="36">
    <w:abstractNumId w:val="45"/>
  </w:num>
  <w:num w:numId="37">
    <w:abstractNumId w:val="33"/>
  </w:num>
  <w:num w:numId="38">
    <w:abstractNumId w:val="38"/>
  </w:num>
  <w:num w:numId="39">
    <w:abstractNumId w:val="42"/>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5"/>
  </w:num>
  <w:num w:numId="42">
    <w:abstractNumId w:val="43"/>
  </w:num>
  <w:num w:numId="43">
    <w:abstractNumId w:val="31"/>
  </w:num>
  <w:num w:numId="44">
    <w:abstractNumId w:val="41"/>
  </w:num>
  <w:num w:numId="45">
    <w:abstractNumId w:val="36"/>
  </w:num>
  <w:num w:numId="46">
    <w:abstractNumId w:val="44"/>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0C12"/>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C12A3"/>
    <w:rsid w:val="000D1202"/>
    <w:rsid w:val="000D33A8"/>
    <w:rsid w:val="000D53D0"/>
    <w:rsid w:val="000E3C60"/>
    <w:rsid w:val="000E6F0A"/>
    <w:rsid w:val="000E7EBB"/>
    <w:rsid w:val="000F2109"/>
    <w:rsid w:val="000F28BC"/>
    <w:rsid w:val="000F6927"/>
    <w:rsid w:val="000F7479"/>
    <w:rsid w:val="0010079C"/>
    <w:rsid w:val="001113A9"/>
    <w:rsid w:val="00111B24"/>
    <w:rsid w:val="00113EC8"/>
    <w:rsid w:val="001209A2"/>
    <w:rsid w:val="0012104D"/>
    <w:rsid w:val="00121117"/>
    <w:rsid w:val="00131A8C"/>
    <w:rsid w:val="0013395D"/>
    <w:rsid w:val="00140C26"/>
    <w:rsid w:val="0014779C"/>
    <w:rsid w:val="00151EC1"/>
    <w:rsid w:val="00163046"/>
    <w:rsid w:val="001709FB"/>
    <w:rsid w:val="00172F51"/>
    <w:rsid w:val="001738C1"/>
    <w:rsid w:val="0018409D"/>
    <w:rsid w:val="0019179D"/>
    <w:rsid w:val="00196D65"/>
    <w:rsid w:val="00197522"/>
    <w:rsid w:val="001A625B"/>
    <w:rsid w:val="001A6C0C"/>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94693"/>
    <w:rsid w:val="002A5E19"/>
    <w:rsid w:val="002B09FA"/>
    <w:rsid w:val="002B405E"/>
    <w:rsid w:val="002C1960"/>
    <w:rsid w:val="002C6607"/>
    <w:rsid w:val="002C7F71"/>
    <w:rsid w:val="002D3376"/>
    <w:rsid w:val="002E3C0E"/>
    <w:rsid w:val="002F1D58"/>
    <w:rsid w:val="002F2BB0"/>
    <w:rsid w:val="002F2E08"/>
    <w:rsid w:val="002F32C5"/>
    <w:rsid w:val="00310957"/>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87FEF"/>
    <w:rsid w:val="00394974"/>
    <w:rsid w:val="0039698B"/>
    <w:rsid w:val="003A4AA0"/>
    <w:rsid w:val="003A4D6E"/>
    <w:rsid w:val="003B06D5"/>
    <w:rsid w:val="003C611E"/>
    <w:rsid w:val="003D05B6"/>
    <w:rsid w:val="003D56FD"/>
    <w:rsid w:val="003D7652"/>
    <w:rsid w:val="003E20A9"/>
    <w:rsid w:val="003E2A27"/>
    <w:rsid w:val="003E3386"/>
    <w:rsid w:val="003E3C6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5475"/>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0739"/>
    <w:rsid w:val="004F3A57"/>
    <w:rsid w:val="00501601"/>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3947"/>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4B90"/>
    <w:rsid w:val="006D50C0"/>
    <w:rsid w:val="006D78C0"/>
    <w:rsid w:val="006E1EEB"/>
    <w:rsid w:val="006E2496"/>
    <w:rsid w:val="006E2B4A"/>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C0451"/>
    <w:rsid w:val="007D0E52"/>
    <w:rsid w:val="007D286E"/>
    <w:rsid w:val="007E0F9E"/>
    <w:rsid w:val="007F1B5E"/>
    <w:rsid w:val="007F61B8"/>
    <w:rsid w:val="0080433E"/>
    <w:rsid w:val="008064EE"/>
    <w:rsid w:val="00817C91"/>
    <w:rsid w:val="00820358"/>
    <w:rsid w:val="00826197"/>
    <w:rsid w:val="00827AA3"/>
    <w:rsid w:val="008418D4"/>
    <w:rsid w:val="00843337"/>
    <w:rsid w:val="008435D9"/>
    <w:rsid w:val="00852E20"/>
    <w:rsid w:val="0085335B"/>
    <w:rsid w:val="008546F8"/>
    <w:rsid w:val="00855006"/>
    <w:rsid w:val="00865889"/>
    <w:rsid w:val="00873A2E"/>
    <w:rsid w:val="00876727"/>
    <w:rsid w:val="008835B2"/>
    <w:rsid w:val="00885ACA"/>
    <w:rsid w:val="00886BAC"/>
    <w:rsid w:val="00886DC3"/>
    <w:rsid w:val="00886EFB"/>
    <w:rsid w:val="0088725C"/>
    <w:rsid w:val="008A3391"/>
    <w:rsid w:val="008A3546"/>
    <w:rsid w:val="008A6648"/>
    <w:rsid w:val="008A6C44"/>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527B2"/>
    <w:rsid w:val="00960FA5"/>
    <w:rsid w:val="009625F2"/>
    <w:rsid w:val="00963642"/>
    <w:rsid w:val="00973479"/>
    <w:rsid w:val="00986590"/>
    <w:rsid w:val="0099352D"/>
    <w:rsid w:val="0099467D"/>
    <w:rsid w:val="009947F3"/>
    <w:rsid w:val="009A347C"/>
    <w:rsid w:val="009B0BBA"/>
    <w:rsid w:val="009B10AE"/>
    <w:rsid w:val="009B2465"/>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30AF"/>
    <w:rsid w:val="00A856FB"/>
    <w:rsid w:val="00A90F89"/>
    <w:rsid w:val="00A90FA5"/>
    <w:rsid w:val="00A914D0"/>
    <w:rsid w:val="00A94085"/>
    <w:rsid w:val="00AA1E82"/>
    <w:rsid w:val="00AA3CA7"/>
    <w:rsid w:val="00AA679C"/>
    <w:rsid w:val="00AA7EF4"/>
    <w:rsid w:val="00AB60B0"/>
    <w:rsid w:val="00AB6E96"/>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20A2E"/>
    <w:rsid w:val="00B21123"/>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C3573"/>
    <w:rsid w:val="00BC3FD0"/>
    <w:rsid w:val="00BC728E"/>
    <w:rsid w:val="00BD5CA9"/>
    <w:rsid w:val="00BD6541"/>
    <w:rsid w:val="00BD703A"/>
    <w:rsid w:val="00BF1F2C"/>
    <w:rsid w:val="00BF3D97"/>
    <w:rsid w:val="00BF48A9"/>
    <w:rsid w:val="00C06A10"/>
    <w:rsid w:val="00C1014F"/>
    <w:rsid w:val="00C17FF8"/>
    <w:rsid w:val="00C208E4"/>
    <w:rsid w:val="00C324B2"/>
    <w:rsid w:val="00C418C2"/>
    <w:rsid w:val="00C5100C"/>
    <w:rsid w:val="00C65475"/>
    <w:rsid w:val="00C66742"/>
    <w:rsid w:val="00C7157B"/>
    <w:rsid w:val="00C82BDF"/>
    <w:rsid w:val="00C91530"/>
    <w:rsid w:val="00C9223E"/>
    <w:rsid w:val="00C92798"/>
    <w:rsid w:val="00C96174"/>
    <w:rsid w:val="00CA7979"/>
    <w:rsid w:val="00CB0D8E"/>
    <w:rsid w:val="00CB2BDA"/>
    <w:rsid w:val="00CB3A64"/>
    <w:rsid w:val="00CB5100"/>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45DE"/>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1129"/>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06D52"/>
    <w:rsid w:val="00E1322F"/>
    <w:rsid w:val="00E1546E"/>
    <w:rsid w:val="00E15BA7"/>
    <w:rsid w:val="00E21A00"/>
    <w:rsid w:val="00E23824"/>
    <w:rsid w:val="00E26B57"/>
    <w:rsid w:val="00E444F6"/>
    <w:rsid w:val="00E50CB0"/>
    <w:rsid w:val="00E524DE"/>
    <w:rsid w:val="00E575D1"/>
    <w:rsid w:val="00E7122D"/>
    <w:rsid w:val="00E7126E"/>
    <w:rsid w:val="00E714B9"/>
    <w:rsid w:val="00E7201E"/>
    <w:rsid w:val="00E927E5"/>
    <w:rsid w:val="00E927F4"/>
    <w:rsid w:val="00E970A5"/>
    <w:rsid w:val="00EA36E6"/>
    <w:rsid w:val="00EA5A37"/>
    <w:rsid w:val="00EA6D5D"/>
    <w:rsid w:val="00EB053C"/>
    <w:rsid w:val="00EB20E2"/>
    <w:rsid w:val="00EB3EA6"/>
    <w:rsid w:val="00EB7763"/>
    <w:rsid w:val="00ED1ED4"/>
    <w:rsid w:val="00ED6577"/>
    <w:rsid w:val="00ED7F16"/>
    <w:rsid w:val="00EE4998"/>
    <w:rsid w:val="00F01EEE"/>
    <w:rsid w:val="00F026D2"/>
    <w:rsid w:val="00F041AF"/>
    <w:rsid w:val="00F04931"/>
    <w:rsid w:val="00F21E94"/>
    <w:rsid w:val="00F2260E"/>
    <w:rsid w:val="00F2460D"/>
    <w:rsid w:val="00F25DFD"/>
    <w:rsid w:val="00F274BD"/>
    <w:rsid w:val="00F31CA6"/>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 w:val="00FF6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1C329"/>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C92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223E"/>
    <w:pPr>
      <w:widowControl/>
      <w:spacing w:before="0" w:after="0"/>
      <w:ind w:left="720"/>
    </w:pPr>
    <w:rPr>
      <w:rFonts w:ascii="Calibri" w:eastAsia="Calibri" w:hAnsi="Calibri"/>
      <w:snapToGrid/>
      <w:sz w:val="22"/>
      <w:szCs w:val="22"/>
      <w:lang w:val="en-GB"/>
    </w:rPr>
  </w:style>
  <w:style w:type="character" w:customStyle="1" w:styleId="eop">
    <w:name w:val="eop"/>
    <w:rsid w:val="00BD6541"/>
  </w:style>
  <w:style w:type="paragraph" w:customStyle="1" w:styleId="paragraph">
    <w:name w:val="paragraph"/>
    <w:basedOn w:val="Normal"/>
    <w:rsid w:val="00BD6541"/>
    <w:pPr>
      <w:widowControl/>
      <w:spacing w:beforeAutospacing="1" w:afterAutospacing="1"/>
    </w:pPr>
    <w:rPr>
      <w:snapToGrid/>
      <w:szCs w:val="24"/>
      <w:lang w:val="fr-BE" w:eastAsia="fr-BE"/>
    </w:rPr>
  </w:style>
  <w:style w:type="paragraph" w:styleId="NoSpacing">
    <w:name w:val="No Spacing"/>
    <w:uiPriority w:val="1"/>
    <w:qFormat/>
    <w:rsid w:val="0019179D"/>
    <w:pPr>
      <w:widowControl w:val="0"/>
    </w:pPr>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F9B03-2363-4C42-AA21-A9AE2FA4B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2027</Words>
  <Characters>11556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13556</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User</cp:lastModifiedBy>
  <cp:revision>3</cp:revision>
  <cp:lastPrinted>2012-09-24T08:29:00Z</cp:lastPrinted>
  <dcterms:created xsi:type="dcterms:W3CDTF">2022-07-07T14:34:00Z</dcterms:created>
  <dcterms:modified xsi:type="dcterms:W3CDTF">2022-07-07T14:51:00Z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